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78624A" w:rsidRDefault="008302E6">
      <w:pPr>
        <w:pStyle w:val="sche22"/>
        <w:jc w:val="center"/>
      </w:pPr>
      <w:r>
        <w:rPr>
          <w:rStyle w:val="Carpredefinitoparagrafo4"/>
          <w:rFonts w:ascii="Calibri" w:eastAsia="Times New Roman" w:hAnsi="Calibri" w:cs="Arial"/>
          <w:b/>
          <w:bCs/>
          <w:noProof/>
          <w:spacing w:val="-2"/>
          <w:sz w:val="22"/>
          <w:szCs w:val="22"/>
          <w:lang w:val="it-IT"/>
        </w:rPr>
        <mc:AlternateContent>
          <mc:Choice Requires="wps">
            <w:drawing>
              <wp:anchor distT="0" distB="0" distL="0" distR="0" simplePos="0" relativeHeight="251657728" behindDoc="0" locked="0" layoutInCell="1" allowOverlap="1">
                <wp:simplePos x="0" y="0"/>
                <wp:positionH relativeFrom="page">
                  <wp:posOffset>5853430</wp:posOffset>
                </wp:positionH>
                <wp:positionV relativeFrom="paragraph">
                  <wp:posOffset>100965</wp:posOffset>
                </wp:positionV>
                <wp:extent cx="982980" cy="184150"/>
                <wp:effectExtent l="0" t="1905" r="2540" b="4445"/>
                <wp:wrapSquare wrapText="bothSides"/>
                <wp:docPr id="8216247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624A" w:rsidRDefault="0078624A">
                            <w:pPr>
                              <w:shd w:val="clear" w:color="auto" w:fill="0084D1"/>
                            </w:pPr>
                            <w:r>
                              <w:t xml:space="preserve">   </w:t>
                            </w:r>
                            <w:r>
                              <w:rPr>
                                <w:rStyle w:val="Carpredefinitoparagrafo4"/>
                                <w:rFonts w:ascii="Calibri" w:hAnsi="Calibri" w:cs="Arial"/>
                                <w:b/>
                                <w:bCs/>
                                <w:color w:val="FFFFFF"/>
                                <w:spacing w:val="-2"/>
                                <w:sz w:val="22"/>
                                <w:szCs w:val="22"/>
                                <w:highlight w:val="darkCyan"/>
                              </w:rPr>
                              <w:t>MODELLO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0.9pt;margin-top:7.95pt;width:77.4pt;height: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" stroked="f">
                <v:textbox inset="0,0,0,0">
                  <w:txbxContent>
                    <w:p w:rsidR="0078624A" w:rsidRDefault="0078624A">
                      <w:pPr>
                        <w:shd w:val="clear" w:color="auto" w:fill="0084D1"/>
                      </w:pPr>
                      <w:r>
                        <w:t xml:space="preserve">   </w:t>
                      </w:r>
                      <w:r>
                        <w:rPr>
                          <w:rStyle w:val="Carpredefinitoparagrafo4"/>
                          <w:rFonts w:ascii="Calibri" w:hAnsi="Calibri" w:cs="Arial"/>
                          <w:b/>
                          <w:bCs/>
                          <w:color w:val="FFFFFF"/>
                          <w:spacing w:val="-2"/>
                          <w:sz w:val="22"/>
                          <w:szCs w:val="22"/>
                          <w:highlight w:val="darkCyan"/>
                        </w:rPr>
                        <w:t>MODELLO 5</w:t>
                      </w:r>
                    </w:p>
                  </w:txbxContent>
                </v:textbox>
                <w10:wrap type="square" anchorx="page"/>
              </v:shape>
            </w:pict>
          </mc:Fallback>
        </mc:AlternateContent>
      </w:r>
      <w:r w:rsidR="0078624A">
        <w:rPr>
          <w:lang w:val="it-IT"/>
        </w:rPr>
        <w:tab/>
      </w:r>
      <w:r w:rsidR="0078624A">
        <w:rPr>
          <w:lang w:val="it-IT"/>
        </w:rPr>
        <w:tab/>
      </w:r>
      <w:r w:rsidR="0078624A">
        <w:rPr>
          <w:lang w:val="it-IT"/>
        </w:rPr>
        <w:tab/>
      </w:r>
      <w:r w:rsidR="0078624A">
        <w:rPr>
          <w:lang w:val="it-IT"/>
        </w:rPr>
        <w:tab/>
      </w:r>
      <w:r w:rsidR="0078624A">
        <w:rPr>
          <w:lang w:val="it-IT"/>
        </w:rPr>
        <w:tab/>
      </w:r>
      <w:r w:rsidR="0078624A">
        <w:rPr>
          <w:lang w:val="it-IT"/>
        </w:rPr>
        <w:tab/>
      </w:r>
      <w:r w:rsidR="0078624A">
        <w:rPr>
          <w:lang w:val="it-IT"/>
        </w:rPr>
        <w:tab/>
      </w:r>
      <w:r w:rsidR="0078624A">
        <w:rPr>
          <w:lang w:val="it-IT"/>
        </w:rPr>
        <w:tab/>
      </w:r>
      <w:r w:rsidR="0078624A">
        <w:rPr>
          <w:lang w:val="it-IT"/>
        </w:rPr>
        <w:tab/>
      </w:r>
      <w:r w:rsidR="0078624A">
        <w:rPr>
          <w:lang w:val="it-IT"/>
        </w:rPr>
        <w:tab/>
        <w:t xml:space="preserve"> </w:t>
      </w:r>
      <w:r w:rsidR="0078624A">
        <w:rPr>
          <w:rFonts w:ascii="Tahoma" w:hAnsi="Tahoma"/>
          <w:sz w:val="18"/>
          <w:szCs w:val="18"/>
          <w:lang w:val="it-IT"/>
        </w:rPr>
        <w:t xml:space="preserve">                                   </w:t>
      </w:r>
    </w:p>
    <w:p w:rsidR="0078624A" w:rsidRDefault="0078624A">
      <w:pPr>
        <w:jc w:val="both"/>
        <w:rPr>
          <w:rFonts w:ascii="Tahoma" w:hAnsi="Tahoma"/>
          <w:sz w:val="18"/>
          <w:szCs w:val="18"/>
          <w:highlight w:val="magenta"/>
        </w:rPr>
      </w:pPr>
    </w:p>
    <w:p w:rsidR="0078624A" w:rsidRDefault="0078624A">
      <w:pPr>
        <w:spacing w:after="120"/>
        <w:jc w:val="both"/>
        <w:rPr>
          <w:rFonts w:ascii="Calibri" w:hAnsi="Calibri" w:cs="Arial"/>
          <w:b/>
          <w:bCs/>
          <w:spacing w:val="-2"/>
          <w:sz w:val="20"/>
          <w:szCs w:val="20"/>
        </w:rPr>
      </w:pPr>
    </w:p>
    <w:p w:rsidR="0078624A" w:rsidRDefault="0078624A" w:rsidP="00FB0C6E">
      <w:pPr>
        <w:spacing w:after="120"/>
        <w:jc w:val="both"/>
        <w:rPr>
          <w:rFonts w:ascii="Calibri" w:hAnsi="Calibri" w:cs="Arial"/>
          <w:b/>
          <w:bCs/>
          <w:spacing w:val="-2"/>
          <w:sz w:val="20"/>
          <w:szCs w:val="20"/>
          <w:highlight w:val="darkMagenta"/>
        </w:rPr>
      </w:pPr>
    </w:p>
    <w:p w:rsidR="00721FB5" w:rsidRDefault="00FB0C6E" w:rsidP="00FB0C6E">
      <w:pPr>
        <w:pStyle w:val="sche22"/>
        <w:jc w:val="both"/>
        <w:rPr>
          <w:rFonts w:ascii="Calibri" w:hAnsi="Calibri" w:cs="Tahoma"/>
          <w:b/>
          <w:sz w:val="22"/>
          <w:szCs w:val="22"/>
          <w:lang w:val="it-IT"/>
        </w:rPr>
      </w:pPr>
      <w:r w:rsidRPr="00FB0C6E">
        <w:rPr>
          <w:rFonts w:ascii="Calibri" w:eastAsia="Times New Roman" w:hAnsi="Calibri" w:cs="Calibri"/>
          <w:b/>
          <w:color w:val="00000A"/>
          <w:kern w:val="0"/>
          <w:lang w:val="it-IT"/>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78624A" w:rsidRDefault="0078624A">
      <w:pPr>
        <w:pStyle w:val="sche22"/>
        <w:jc w:val="center"/>
      </w:pPr>
      <w:r>
        <w:rPr>
          <w:rFonts w:ascii="Calibri" w:hAnsi="Calibri" w:cs="Tahoma"/>
          <w:b/>
          <w:lang w:val="it-IT"/>
        </w:rPr>
        <w:t>DICHIARAZIONE RELATIVA ALL’OFFERTA ECONOMICA, AGLI ONERI PER LA SICUREZZA AZIENDALE ED AL COSTO DELLA MANODOPERA</w:t>
      </w:r>
    </w:p>
    <w:p w:rsidR="0078624A" w:rsidRDefault="0078624A">
      <w:pPr>
        <w:pStyle w:val="sche22"/>
        <w:jc w:val="center"/>
        <w:rPr>
          <w:rFonts w:ascii="Calibri" w:hAnsi="Calibri" w:cs="Tahoma"/>
          <w:b/>
          <w:color w:val="0066CC"/>
          <w:sz w:val="22"/>
          <w:szCs w:val="22"/>
          <w:lang w:val="it-IT"/>
        </w:rPr>
      </w:pPr>
    </w:p>
    <w:tbl>
      <w:tblPr>
        <w:tblW w:w="0" w:type="auto"/>
        <w:tblInd w:w="16" w:type="dxa"/>
        <w:tblLayout w:type="fixed"/>
        <w:tblCellMar>
          <w:left w:w="0" w:type="dxa"/>
          <w:right w:w="0" w:type="dxa"/>
        </w:tblCellMar>
        <w:tblLook w:val="0000" w:firstRow="0" w:lastRow="0" w:firstColumn="0" w:lastColumn="0" w:noHBand="0" w:noVBand="0"/>
      </w:tblPr>
      <w:tblGrid>
        <w:gridCol w:w="725"/>
        <w:gridCol w:w="74"/>
        <w:gridCol w:w="577"/>
        <w:gridCol w:w="308"/>
        <w:gridCol w:w="3061"/>
        <w:gridCol w:w="136"/>
        <w:gridCol w:w="135"/>
        <w:gridCol w:w="147"/>
        <w:gridCol w:w="738"/>
        <w:gridCol w:w="221"/>
        <w:gridCol w:w="517"/>
        <w:gridCol w:w="160"/>
        <w:gridCol w:w="885"/>
        <w:gridCol w:w="590"/>
        <w:gridCol w:w="1118"/>
        <w:gridCol w:w="87"/>
        <w:gridCol w:w="344"/>
        <w:gridCol w:w="74"/>
        <w:gridCol w:w="49"/>
        <w:gridCol w:w="36"/>
        <w:gridCol w:w="38"/>
        <w:gridCol w:w="36"/>
        <w:gridCol w:w="57"/>
      </w:tblGrid>
      <w:tr w:rsidR="0078624A">
        <w:trPr>
          <w:trHeight w:val="240"/>
        </w:trPr>
        <w:tc>
          <w:tcPr>
            <w:tcW w:w="1376" w:type="dxa"/>
            <w:gridSpan w:val="3"/>
            <w:shd w:val="clear" w:color="auto" w:fill="auto"/>
          </w:tcPr>
          <w:p w:rsidR="0078624A" w:rsidRDefault="0078624A">
            <w:pPr>
              <w:snapToGrid w:val="0"/>
            </w:pPr>
            <w:r>
              <w:rPr>
                <w:rFonts w:ascii="Calibri" w:hAnsi="Calibri" w:cs="Tahoma"/>
                <w:sz w:val="20"/>
                <w:szCs w:val="20"/>
              </w:rPr>
              <w:t>Il sottoscritto</w:t>
            </w:r>
          </w:p>
        </w:tc>
        <w:tc>
          <w:tcPr>
            <w:tcW w:w="3640" w:type="dxa"/>
            <w:gridSpan w:val="4"/>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1783" w:type="dxa"/>
            <w:gridSpan w:val="5"/>
            <w:shd w:val="clear" w:color="auto" w:fill="auto"/>
          </w:tcPr>
          <w:p w:rsidR="0078624A" w:rsidRDefault="0078624A">
            <w:pPr>
              <w:snapToGrid w:val="0"/>
            </w:pPr>
            <w:r>
              <w:rPr>
                <w:rFonts w:ascii="Calibri" w:hAnsi="Calibri" w:cs="Tahoma"/>
                <w:sz w:val="20"/>
                <w:szCs w:val="20"/>
              </w:rPr>
              <w:t>codice fiscale n.</w:t>
            </w:r>
          </w:p>
        </w:tc>
        <w:tc>
          <w:tcPr>
            <w:tcW w:w="3024" w:type="dxa"/>
            <w:gridSpan w:val="5"/>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799" w:type="dxa"/>
            <w:gridSpan w:val="2"/>
            <w:shd w:val="clear" w:color="auto" w:fill="auto"/>
          </w:tcPr>
          <w:p w:rsidR="0078624A" w:rsidRDefault="0078624A">
            <w:pPr>
              <w:snapToGrid w:val="0"/>
            </w:pPr>
            <w:r>
              <w:rPr>
                <w:rFonts w:ascii="Calibri" w:hAnsi="Calibri" w:cs="Tahoma"/>
                <w:sz w:val="20"/>
                <w:szCs w:val="20"/>
              </w:rPr>
              <w:t xml:space="preserve">nato il </w:t>
            </w:r>
          </w:p>
        </w:tc>
        <w:tc>
          <w:tcPr>
            <w:tcW w:w="3946" w:type="dxa"/>
            <w:gridSpan w:val="3"/>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418" w:type="dxa"/>
            <w:gridSpan w:val="3"/>
            <w:shd w:val="clear" w:color="auto" w:fill="auto"/>
          </w:tcPr>
          <w:p w:rsidR="0078624A" w:rsidRDefault="0078624A">
            <w:pPr>
              <w:snapToGrid w:val="0"/>
            </w:pPr>
            <w:r>
              <w:rPr>
                <w:rFonts w:ascii="Calibri" w:hAnsi="Calibri" w:cs="Tahoma"/>
                <w:sz w:val="20"/>
                <w:szCs w:val="20"/>
              </w:rPr>
              <w:t>a</w:t>
            </w:r>
          </w:p>
        </w:tc>
        <w:tc>
          <w:tcPr>
            <w:tcW w:w="4660" w:type="dxa"/>
            <w:gridSpan w:val="9"/>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1376" w:type="dxa"/>
            <w:gridSpan w:val="3"/>
            <w:shd w:val="clear" w:color="auto" w:fill="auto"/>
          </w:tcPr>
          <w:p w:rsidR="0078624A" w:rsidRDefault="0078624A">
            <w:pPr>
              <w:snapToGrid w:val="0"/>
            </w:pPr>
            <w:r>
              <w:rPr>
                <w:rFonts w:ascii="Calibri" w:hAnsi="Calibri" w:cs="Tahoma"/>
                <w:sz w:val="20"/>
                <w:szCs w:val="20"/>
              </w:rPr>
              <w:t>in qualità di</w:t>
            </w:r>
          </w:p>
        </w:tc>
        <w:tc>
          <w:tcPr>
            <w:tcW w:w="8447" w:type="dxa"/>
            <w:gridSpan w:val="14"/>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1376" w:type="dxa"/>
            <w:gridSpan w:val="3"/>
            <w:shd w:val="clear" w:color="auto" w:fill="auto"/>
          </w:tcPr>
          <w:p w:rsidR="0078624A" w:rsidRDefault="0078624A">
            <w:pPr>
              <w:snapToGrid w:val="0"/>
            </w:pPr>
            <w:r>
              <w:rPr>
                <w:rFonts w:ascii="Calibri" w:hAnsi="Calibri" w:cs="Tahoma"/>
                <w:sz w:val="20"/>
                <w:szCs w:val="20"/>
              </w:rPr>
              <w:t xml:space="preserve">dell’impresa </w:t>
            </w:r>
          </w:p>
        </w:tc>
        <w:tc>
          <w:tcPr>
            <w:tcW w:w="8447" w:type="dxa"/>
            <w:gridSpan w:val="14"/>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1376" w:type="dxa"/>
            <w:gridSpan w:val="3"/>
            <w:shd w:val="clear" w:color="auto" w:fill="auto"/>
          </w:tcPr>
          <w:p w:rsidR="0078624A" w:rsidRDefault="0078624A">
            <w:pPr>
              <w:snapToGrid w:val="0"/>
            </w:pPr>
            <w:r>
              <w:rPr>
                <w:rFonts w:ascii="Calibri" w:hAnsi="Calibri" w:cs="Tahoma"/>
                <w:sz w:val="20"/>
                <w:szCs w:val="20"/>
              </w:rPr>
              <w:t>con sede in</w:t>
            </w:r>
          </w:p>
        </w:tc>
        <w:tc>
          <w:tcPr>
            <w:tcW w:w="8447" w:type="dxa"/>
            <w:gridSpan w:val="14"/>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725" w:type="dxa"/>
            <w:shd w:val="clear" w:color="auto" w:fill="auto"/>
          </w:tcPr>
          <w:p w:rsidR="0078624A" w:rsidRDefault="0078624A">
            <w:pPr>
              <w:snapToGrid w:val="0"/>
            </w:pPr>
            <w:r>
              <w:rPr>
                <w:rFonts w:ascii="Calibri" w:hAnsi="Calibri" w:cs="Tahoma"/>
                <w:sz w:val="20"/>
                <w:szCs w:val="20"/>
              </w:rPr>
              <w:t>in via</w:t>
            </w:r>
          </w:p>
        </w:tc>
        <w:tc>
          <w:tcPr>
            <w:tcW w:w="5397" w:type="dxa"/>
            <w:gridSpan w:val="9"/>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517" w:type="dxa"/>
            <w:shd w:val="clear" w:color="auto" w:fill="auto"/>
          </w:tcPr>
          <w:p w:rsidR="0078624A" w:rsidRDefault="0078624A">
            <w:pPr>
              <w:snapToGrid w:val="0"/>
            </w:pPr>
            <w:r>
              <w:rPr>
                <w:rFonts w:ascii="Calibri" w:hAnsi="Calibri" w:cs="Tahoma"/>
                <w:sz w:val="20"/>
                <w:szCs w:val="20"/>
              </w:rPr>
              <w:t xml:space="preserve">n. </w:t>
            </w:r>
          </w:p>
        </w:tc>
        <w:tc>
          <w:tcPr>
            <w:tcW w:w="1045" w:type="dxa"/>
            <w:gridSpan w:val="2"/>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590" w:type="dxa"/>
            <w:shd w:val="clear" w:color="auto" w:fill="auto"/>
          </w:tcPr>
          <w:p w:rsidR="0078624A" w:rsidRDefault="0078624A">
            <w:pPr>
              <w:snapToGrid w:val="0"/>
            </w:pPr>
            <w:r>
              <w:rPr>
                <w:rFonts w:ascii="Calibri" w:hAnsi="Calibri" w:cs="Tahoma"/>
                <w:sz w:val="20"/>
                <w:szCs w:val="20"/>
                <w:lang w:val="en-US"/>
              </w:rPr>
              <w:t>Cap.</w:t>
            </w:r>
          </w:p>
        </w:tc>
        <w:tc>
          <w:tcPr>
            <w:tcW w:w="1549" w:type="dxa"/>
            <w:gridSpan w:val="3"/>
            <w:tcBorders>
              <w:bottom w:val="single" w:sz="4" w:space="0" w:color="000000"/>
            </w:tcBorders>
            <w:shd w:val="clear" w:color="auto" w:fill="auto"/>
          </w:tcPr>
          <w:p w:rsidR="0078624A" w:rsidRDefault="0078624A">
            <w:pPr>
              <w:snapToGrid w:val="0"/>
              <w:rPr>
                <w:rFonts w:ascii="Calibri" w:hAnsi="Calibri" w:cs="Tahoma"/>
                <w:sz w:val="20"/>
                <w:szCs w:val="20"/>
                <w:lang w:val="en-US"/>
              </w:rPr>
            </w:pPr>
          </w:p>
        </w:tc>
        <w:tc>
          <w:tcPr>
            <w:tcW w:w="74" w:type="dxa"/>
            <w:shd w:val="clear" w:color="auto" w:fill="auto"/>
          </w:tcPr>
          <w:p w:rsidR="0078624A" w:rsidRDefault="0078624A">
            <w:pPr>
              <w:snapToGrid w:val="0"/>
              <w:rPr>
                <w:rFonts w:ascii="Calibri" w:hAnsi="Calibri" w:cs="Tahoma"/>
                <w:sz w:val="20"/>
                <w:szCs w:val="20"/>
                <w:lang w:val="en-US"/>
              </w:rPr>
            </w:pPr>
          </w:p>
        </w:tc>
        <w:tc>
          <w:tcPr>
            <w:tcW w:w="49" w:type="dxa"/>
            <w:shd w:val="clear" w:color="auto" w:fill="auto"/>
          </w:tcPr>
          <w:p w:rsidR="0078624A" w:rsidRDefault="0078624A">
            <w:pPr>
              <w:snapToGrid w:val="0"/>
              <w:rPr>
                <w:rFonts w:ascii="Calibri" w:hAnsi="Calibri" w:cs="Tahoma"/>
                <w:sz w:val="20"/>
                <w:szCs w:val="20"/>
                <w:lang w:val="en-US"/>
              </w:rPr>
            </w:pPr>
          </w:p>
        </w:tc>
        <w:tc>
          <w:tcPr>
            <w:tcW w:w="36" w:type="dxa"/>
            <w:shd w:val="clear" w:color="auto" w:fill="auto"/>
          </w:tcPr>
          <w:p w:rsidR="0078624A" w:rsidRDefault="0078624A">
            <w:pPr>
              <w:snapToGrid w:val="0"/>
              <w:rPr>
                <w:rFonts w:ascii="Calibri" w:hAnsi="Calibri" w:cs="Tahoma"/>
                <w:sz w:val="20"/>
                <w:szCs w:val="20"/>
                <w:lang w:val="en-US"/>
              </w:rPr>
            </w:pPr>
          </w:p>
        </w:tc>
        <w:tc>
          <w:tcPr>
            <w:tcW w:w="38" w:type="dxa"/>
            <w:shd w:val="clear" w:color="auto" w:fill="auto"/>
          </w:tcPr>
          <w:p w:rsidR="0078624A" w:rsidRDefault="0078624A">
            <w:pPr>
              <w:snapToGrid w:val="0"/>
              <w:rPr>
                <w:rFonts w:ascii="Calibri" w:hAnsi="Calibri" w:cs="Tahoma"/>
                <w:sz w:val="20"/>
                <w:szCs w:val="20"/>
                <w:lang w:val="en-US"/>
              </w:rPr>
            </w:pPr>
          </w:p>
        </w:tc>
        <w:tc>
          <w:tcPr>
            <w:tcW w:w="36" w:type="dxa"/>
            <w:shd w:val="clear" w:color="auto" w:fill="auto"/>
          </w:tcPr>
          <w:p w:rsidR="0078624A" w:rsidRDefault="0078624A">
            <w:pPr>
              <w:snapToGrid w:val="0"/>
              <w:rPr>
                <w:rFonts w:ascii="Calibri" w:hAnsi="Calibri" w:cs="Tahoma"/>
                <w:sz w:val="20"/>
                <w:szCs w:val="20"/>
                <w:lang w:val="en-US"/>
              </w:rPr>
            </w:pPr>
          </w:p>
        </w:tc>
        <w:tc>
          <w:tcPr>
            <w:tcW w:w="57" w:type="dxa"/>
            <w:shd w:val="clear" w:color="auto" w:fill="auto"/>
          </w:tcPr>
          <w:p w:rsidR="0078624A" w:rsidRDefault="0078624A">
            <w:pPr>
              <w:snapToGrid w:val="0"/>
              <w:rPr>
                <w:rFonts w:ascii="Calibri" w:hAnsi="Calibri" w:cs="Tahoma"/>
                <w:sz w:val="20"/>
                <w:szCs w:val="20"/>
                <w:lang w:val="en-US"/>
              </w:rPr>
            </w:pPr>
          </w:p>
        </w:tc>
      </w:tr>
      <w:tr w:rsidR="0078624A">
        <w:trPr>
          <w:trHeight w:val="240"/>
        </w:trPr>
        <w:tc>
          <w:tcPr>
            <w:tcW w:w="725" w:type="dxa"/>
            <w:shd w:val="clear" w:color="auto" w:fill="auto"/>
          </w:tcPr>
          <w:p w:rsidR="0078624A" w:rsidRDefault="0078624A">
            <w:pPr>
              <w:snapToGrid w:val="0"/>
            </w:pPr>
            <w:r>
              <w:rPr>
                <w:rFonts w:ascii="Calibri" w:hAnsi="Calibri" w:cs="Tahoma"/>
                <w:sz w:val="20"/>
                <w:szCs w:val="20"/>
                <w:lang w:val="en-US"/>
              </w:rPr>
              <w:t>Tel. n.</w:t>
            </w:r>
          </w:p>
        </w:tc>
        <w:tc>
          <w:tcPr>
            <w:tcW w:w="4156" w:type="dxa"/>
            <w:gridSpan w:val="5"/>
            <w:tcBorders>
              <w:bottom w:val="single" w:sz="4" w:space="0" w:color="000000"/>
            </w:tcBorders>
            <w:shd w:val="clear" w:color="auto" w:fill="auto"/>
          </w:tcPr>
          <w:p w:rsidR="0078624A" w:rsidRDefault="0078624A">
            <w:pPr>
              <w:snapToGrid w:val="0"/>
              <w:rPr>
                <w:rFonts w:ascii="Calibri" w:hAnsi="Calibri" w:cs="Tahoma"/>
                <w:sz w:val="20"/>
                <w:szCs w:val="20"/>
                <w:lang w:val="en-US"/>
              </w:rPr>
            </w:pPr>
          </w:p>
        </w:tc>
        <w:tc>
          <w:tcPr>
            <w:tcW w:w="1020" w:type="dxa"/>
            <w:gridSpan w:val="3"/>
            <w:shd w:val="clear" w:color="auto" w:fill="auto"/>
          </w:tcPr>
          <w:p w:rsidR="0078624A" w:rsidRDefault="0078624A">
            <w:pPr>
              <w:snapToGrid w:val="0"/>
            </w:pPr>
            <w:r>
              <w:rPr>
                <w:rFonts w:ascii="Calibri" w:hAnsi="Calibri" w:cs="Tahoma"/>
                <w:sz w:val="20"/>
                <w:szCs w:val="20"/>
              </w:rPr>
              <w:t>Fax n.</w:t>
            </w:r>
          </w:p>
        </w:tc>
        <w:tc>
          <w:tcPr>
            <w:tcW w:w="3922" w:type="dxa"/>
            <w:gridSpan w:val="8"/>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40"/>
        </w:trPr>
        <w:tc>
          <w:tcPr>
            <w:tcW w:w="1684" w:type="dxa"/>
            <w:gridSpan w:val="4"/>
            <w:shd w:val="clear" w:color="auto" w:fill="auto"/>
          </w:tcPr>
          <w:p w:rsidR="0078624A" w:rsidRDefault="0078624A">
            <w:pPr>
              <w:snapToGrid w:val="0"/>
            </w:pPr>
            <w:r>
              <w:rPr>
                <w:rFonts w:ascii="Calibri" w:hAnsi="Calibri" w:cs="Tahoma"/>
                <w:sz w:val="20"/>
                <w:szCs w:val="20"/>
              </w:rPr>
              <w:t>codice fiscale</w:t>
            </w:r>
          </w:p>
        </w:tc>
        <w:tc>
          <w:tcPr>
            <w:tcW w:w="8139" w:type="dxa"/>
            <w:gridSpan w:val="13"/>
            <w:tcBorders>
              <w:bottom w:val="single" w:sz="4" w:space="0" w:color="000000"/>
            </w:tcBorders>
            <w:shd w:val="clear" w:color="auto" w:fill="auto"/>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b/>
                <w:sz w:val="20"/>
                <w:szCs w:val="20"/>
              </w:rPr>
            </w:pPr>
          </w:p>
        </w:tc>
        <w:tc>
          <w:tcPr>
            <w:tcW w:w="49" w:type="dxa"/>
            <w:shd w:val="clear" w:color="auto" w:fill="auto"/>
          </w:tcPr>
          <w:p w:rsidR="0078624A" w:rsidRDefault="0078624A">
            <w:pPr>
              <w:snapToGrid w:val="0"/>
              <w:rPr>
                <w:rFonts w:ascii="Calibri" w:hAnsi="Calibri" w:cs="Tahoma"/>
                <w:b/>
                <w:sz w:val="20"/>
                <w:szCs w:val="20"/>
              </w:rPr>
            </w:pPr>
          </w:p>
        </w:tc>
        <w:tc>
          <w:tcPr>
            <w:tcW w:w="36" w:type="dxa"/>
            <w:shd w:val="clear" w:color="auto" w:fill="auto"/>
          </w:tcPr>
          <w:p w:rsidR="0078624A" w:rsidRDefault="0078624A">
            <w:pPr>
              <w:snapToGrid w:val="0"/>
              <w:rPr>
                <w:rFonts w:ascii="Calibri" w:hAnsi="Calibri" w:cs="Tahoma"/>
                <w:b/>
                <w:sz w:val="20"/>
                <w:szCs w:val="20"/>
              </w:rPr>
            </w:pPr>
          </w:p>
        </w:tc>
        <w:tc>
          <w:tcPr>
            <w:tcW w:w="38" w:type="dxa"/>
            <w:shd w:val="clear" w:color="auto" w:fill="auto"/>
          </w:tcPr>
          <w:p w:rsidR="0078624A" w:rsidRDefault="0078624A">
            <w:pPr>
              <w:snapToGrid w:val="0"/>
              <w:rPr>
                <w:rFonts w:ascii="Calibri" w:hAnsi="Calibri" w:cs="Tahoma"/>
                <w:b/>
                <w:sz w:val="20"/>
                <w:szCs w:val="20"/>
              </w:rPr>
            </w:pPr>
          </w:p>
        </w:tc>
        <w:tc>
          <w:tcPr>
            <w:tcW w:w="36" w:type="dxa"/>
            <w:shd w:val="clear" w:color="auto" w:fill="auto"/>
          </w:tcPr>
          <w:p w:rsidR="0078624A" w:rsidRDefault="0078624A">
            <w:pPr>
              <w:snapToGrid w:val="0"/>
              <w:rPr>
                <w:rFonts w:ascii="Calibri" w:hAnsi="Calibri" w:cs="Tahoma"/>
                <w:b/>
                <w:sz w:val="20"/>
                <w:szCs w:val="20"/>
              </w:rPr>
            </w:pPr>
          </w:p>
        </w:tc>
        <w:tc>
          <w:tcPr>
            <w:tcW w:w="57" w:type="dxa"/>
            <w:shd w:val="clear" w:color="auto" w:fill="auto"/>
          </w:tcPr>
          <w:p w:rsidR="0078624A" w:rsidRDefault="0078624A">
            <w:pPr>
              <w:snapToGrid w:val="0"/>
              <w:rPr>
                <w:rFonts w:ascii="Calibri" w:hAnsi="Calibri" w:cs="Tahoma"/>
                <w:b/>
                <w:sz w:val="20"/>
                <w:szCs w:val="20"/>
              </w:rPr>
            </w:pPr>
          </w:p>
        </w:tc>
      </w:tr>
      <w:tr w:rsidR="0078624A">
        <w:tc>
          <w:tcPr>
            <w:tcW w:w="9823" w:type="dxa"/>
            <w:gridSpan w:val="17"/>
            <w:shd w:val="clear" w:color="auto" w:fill="auto"/>
          </w:tcPr>
          <w:p w:rsidR="0078624A" w:rsidRDefault="0078624A">
            <w:pPr>
              <w:snapToGrid w:val="0"/>
            </w:pPr>
            <w:r>
              <w:rPr>
                <w:rFonts w:ascii="Calibri" w:hAnsi="Calibri" w:cs="Tahoma"/>
                <w:sz w:val="20"/>
                <w:szCs w:val="20"/>
              </w:rPr>
              <w:t xml:space="preserve">indirizzo di posta elettronica certificata </w:t>
            </w:r>
            <w:r>
              <w:rPr>
                <w:rFonts w:ascii="Calibri" w:hAnsi="Calibri" w:cs="Tahoma"/>
                <w:b/>
                <w:bCs/>
                <w:sz w:val="20"/>
                <w:szCs w:val="20"/>
              </w:rPr>
              <w:t xml:space="preserve">(PEC) </w:t>
            </w:r>
            <w:r>
              <w:rPr>
                <w:rFonts w:ascii="Calibri" w:hAnsi="Calibri" w:cs="Tahoma"/>
                <w:sz w:val="20"/>
                <w:szCs w:val="20"/>
              </w:rPr>
              <w:t>_______________________________________________________________</w:t>
            </w: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c>
          <w:tcPr>
            <w:tcW w:w="9823" w:type="dxa"/>
            <w:gridSpan w:val="17"/>
            <w:shd w:val="clear" w:color="auto" w:fill="auto"/>
          </w:tcPr>
          <w:p w:rsidR="0078624A" w:rsidRDefault="0078624A">
            <w:pPr>
              <w:snapToGrid w:val="0"/>
              <w:jc w:val="center"/>
              <w:rPr>
                <w:rFonts w:ascii="Calibri" w:hAnsi="Calibri" w:cs="Tahoma"/>
                <w:sz w:val="20"/>
                <w:szCs w:val="20"/>
              </w:rPr>
            </w:pPr>
          </w:p>
          <w:p w:rsidR="0078624A" w:rsidRDefault="0078624A">
            <w:pPr>
              <w:snapToGrid w:val="0"/>
              <w:jc w:val="center"/>
            </w:pPr>
            <w:r>
              <w:rPr>
                <w:rFonts w:ascii="Calibri" w:hAnsi="Calibri" w:cs="Tahoma"/>
                <w:sz w:val="20"/>
                <w:szCs w:val="20"/>
              </w:rPr>
              <w:t>che partecipa alla procedura in oggetto come</w:t>
            </w:r>
          </w:p>
        </w:tc>
        <w:tc>
          <w:tcPr>
            <w:tcW w:w="74" w:type="dxa"/>
            <w:shd w:val="clear" w:color="auto" w:fill="auto"/>
          </w:tcPr>
          <w:p w:rsidR="0078624A" w:rsidRDefault="0078624A">
            <w:pPr>
              <w:snapToGrid w:val="0"/>
              <w:rPr>
                <w:rFonts w:ascii="Calibri" w:hAnsi="Calibri" w:cs="Tahoma"/>
                <w:b/>
                <w:bCs/>
                <w:i/>
                <w:iCs/>
                <w:sz w:val="20"/>
                <w:szCs w:val="20"/>
              </w:rPr>
            </w:pPr>
          </w:p>
        </w:tc>
        <w:tc>
          <w:tcPr>
            <w:tcW w:w="49" w:type="dxa"/>
            <w:shd w:val="clear" w:color="auto" w:fill="auto"/>
          </w:tcPr>
          <w:p w:rsidR="0078624A" w:rsidRDefault="0078624A">
            <w:pPr>
              <w:snapToGrid w:val="0"/>
              <w:rPr>
                <w:rFonts w:ascii="Calibri" w:hAnsi="Calibri" w:cs="Tahoma"/>
                <w:b/>
                <w:bCs/>
                <w:i/>
                <w:iCs/>
                <w:sz w:val="20"/>
                <w:szCs w:val="20"/>
              </w:rPr>
            </w:pPr>
          </w:p>
        </w:tc>
        <w:tc>
          <w:tcPr>
            <w:tcW w:w="36" w:type="dxa"/>
            <w:shd w:val="clear" w:color="auto" w:fill="auto"/>
          </w:tcPr>
          <w:p w:rsidR="0078624A" w:rsidRDefault="0078624A">
            <w:pPr>
              <w:snapToGrid w:val="0"/>
              <w:rPr>
                <w:rFonts w:ascii="Calibri" w:hAnsi="Calibri" w:cs="Tahoma"/>
                <w:b/>
                <w:bCs/>
                <w:i/>
                <w:iCs/>
                <w:sz w:val="20"/>
                <w:szCs w:val="20"/>
              </w:rPr>
            </w:pPr>
          </w:p>
        </w:tc>
        <w:tc>
          <w:tcPr>
            <w:tcW w:w="38" w:type="dxa"/>
            <w:shd w:val="clear" w:color="auto" w:fill="auto"/>
          </w:tcPr>
          <w:p w:rsidR="0078624A" w:rsidRDefault="0078624A">
            <w:pPr>
              <w:snapToGrid w:val="0"/>
              <w:rPr>
                <w:rFonts w:ascii="Calibri" w:hAnsi="Calibri" w:cs="Tahoma"/>
                <w:b/>
                <w:bCs/>
                <w:i/>
                <w:iCs/>
                <w:sz w:val="20"/>
                <w:szCs w:val="20"/>
              </w:rPr>
            </w:pPr>
          </w:p>
        </w:tc>
        <w:tc>
          <w:tcPr>
            <w:tcW w:w="36" w:type="dxa"/>
            <w:shd w:val="clear" w:color="auto" w:fill="auto"/>
          </w:tcPr>
          <w:p w:rsidR="0078624A" w:rsidRDefault="0078624A">
            <w:pPr>
              <w:snapToGrid w:val="0"/>
              <w:rPr>
                <w:rFonts w:ascii="Calibri" w:hAnsi="Calibri" w:cs="Tahoma"/>
                <w:b/>
                <w:bCs/>
                <w:i/>
                <w:iCs/>
                <w:sz w:val="20"/>
                <w:szCs w:val="20"/>
              </w:rPr>
            </w:pPr>
          </w:p>
        </w:tc>
        <w:tc>
          <w:tcPr>
            <w:tcW w:w="57" w:type="dxa"/>
            <w:shd w:val="clear" w:color="auto" w:fill="auto"/>
          </w:tcPr>
          <w:p w:rsidR="0078624A" w:rsidRDefault="0078624A">
            <w:pPr>
              <w:snapToGrid w:val="0"/>
              <w:rPr>
                <w:rFonts w:ascii="Calibri" w:hAnsi="Calibri" w:cs="Tahoma"/>
                <w:b/>
                <w:bCs/>
                <w:i/>
                <w:iCs/>
                <w:sz w:val="20"/>
                <w:szCs w:val="20"/>
              </w:rPr>
            </w:pPr>
          </w:p>
        </w:tc>
      </w:tr>
      <w:tr w:rsidR="0078624A" w:rsidRPr="008302E6">
        <w:trPr>
          <w:trHeight w:val="284"/>
        </w:trPr>
        <w:tc>
          <w:tcPr>
            <w:tcW w:w="9392" w:type="dxa"/>
            <w:gridSpan w:val="15"/>
            <w:shd w:val="clear" w:color="auto" w:fill="auto"/>
            <w:vAlign w:val="center"/>
          </w:tcPr>
          <w:p w:rsidR="0078624A" w:rsidRDefault="0078624A">
            <w:pPr>
              <w:pStyle w:val="Testonotaapidipagina"/>
              <w:widowControl/>
              <w:overflowPunct/>
              <w:autoSpaceDE/>
              <w:snapToGrid w:val="0"/>
              <w:textAlignment w:val="auto"/>
            </w:pPr>
            <w:r>
              <w:rPr>
                <w:rFonts w:ascii="Calibri" w:hAnsi="Calibri" w:cs="Tahoma"/>
                <w:b/>
                <w:bCs/>
                <w:i/>
                <w:iCs/>
              </w:rPr>
              <w:t>(in caso di concorrente singolo)</w:t>
            </w:r>
          </w:p>
        </w:tc>
        <w:tc>
          <w:tcPr>
            <w:tcW w:w="431" w:type="dxa"/>
            <w:gridSpan w:val="2"/>
            <w:shd w:val="clear" w:color="auto" w:fill="auto"/>
            <w:vAlign w:val="center"/>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84"/>
        </w:trPr>
        <w:tc>
          <w:tcPr>
            <w:tcW w:w="9392" w:type="dxa"/>
            <w:gridSpan w:val="15"/>
            <w:tcBorders>
              <w:bottom w:val="single" w:sz="4" w:space="0" w:color="000000"/>
            </w:tcBorders>
            <w:shd w:val="clear" w:color="auto" w:fill="auto"/>
            <w:vAlign w:val="center"/>
          </w:tcPr>
          <w:p w:rsidR="0078624A" w:rsidRDefault="0078624A">
            <w:pPr>
              <w:tabs>
                <w:tab w:val="left" w:pos="360"/>
              </w:tabs>
              <w:snapToGrid w:val="0"/>
              <w:jc w:val="both"/>
            </w:pPr>
            <w:r w:rsidRPr="008302E6">
              <w:rPr>
                <w:rFonts w:ascii="Calibri" w:eastAsia="Tahoma" w:hAnsi="Calibri" w:cs="Calibri"/>
                <w:b/>
                <w:bCs/>
                <w:color w:val="000000"/>
                <w:sz w:val="26"/>
                <w:szCs w:val="26"/>
                <w14:shadow w14:blurRad="50800" w14:dist="38100" w14:dir="2700000" w14:sx="100000" w14:sy="100000" w14:kx="0" w14:ky="0" w14:algn="tl">
                  <w14:srgbClr w14:val="000000">
                    <w14:alpha w14:val="60000"/>
                  </w14:srgbClr>
                </w14:shadow>
              </w:rPr>
              <w:t>□</w:t>
            </w:r>
            <w:r>
              <w:rPr>
                <w:rFonts w:ascii="Calibri" w:hAnsi="Calibri" w:cs="Tahoma"/>
                <w:sz w:val="20"/>
                <w:szCs w:val="20"/>
              </w:rPr>
              <w:t xml:space="preserve">imprenditore individuale, anche artigiano / società commerciale / società cooperativa [lettera </w:t>
            </w:r>
            <w:r>
              <w:rPr>
                <w:rFonts w:ascii="Calibri" w:hAnsi="Calibri" w:cs="Tahoma"/>
                <w:b/>
                <w:bCs/>
                <w:sz w:val="20"/>
                <w:szCs w:val="20"/>
              </w:rPr>
              <w:t>a</w:t>
            </w:r>
            <w:r>
              <w:rPr>
                <w:rFonts w:ascii="Calibri" w:hAnsi="Calibri" w:cs="Tahoma"/>
                <w:sz w:val="20"/>
                <w:szCs w:val="20"/>
              </w:rPr>
              <w:t xml:space="preserve">) dell’art. 45, comma 2, del D.Lgs. 50/2016] o consorzio fra società cooperative di produzione e lavoro costituito a norma della legge 422/1909 e s.m. / consorzio tra imprese artigiane di cui alla legge 443/1985 [lettera </w:t>
            </w:r>
            <w:r>
              <w:rPr>
                <w:rFonts w:ascii="Calibri" w:hAnsi="Calibri" w:cs="Tahoma"/>
                <w:b/>
                <w:bCs/>
                <w:sz w:val="20"/>
                <w:szCs w:val="20"/>
              </w:rPr>
              <w:t>b</w:t>
            </w:r>
            <w:r>
              <w:rPr>
                <w:rFonts w:ascii="Calibri" w:hAnsi="Calibri" w:cs="Tahoma"/>
                <w:sz w:val="20"/>
                <w:szCs w:val="20"/>
              </w:rPr>
              <w:t xml:space="preserve">) dell’art. 45, comma 2, del D.Lgs. 50/2016] oppure consorzio stabile [lettera </w:t>
            </w:r>
            <w:r>
              <w:rPr>
                <w:rFonts w:ascii="Calibri" w:hAnsi="Calibri" w:cs="Tahoma"/>
                <w:b/>
                <w:bCs/>
                <w:sz w:val="20"/>
                <w:szCs w:val="20"/>
              </w:rPr>
              <w:t>c</w:t>
            </w:r>
            <w:r>
              <w:rPr>
                <w:rFonts w:ascii="Calibri" w:hAnsi="Calibri" w:cs="Tahoma"/>
                <w:sz w:val="20"/>
                <w:szCs w:val="20"/>
              </w:rPr>
              <w:t>) dell’art. 45, comma 2, del D.Lgs. 50/2016]</w:t>
            </w:r>
          </w:p>
        </w:tc>
        <w:tc>
          <w:tcPr>
            <w:tcW w:w="431" w:type="dxa"/>
            <w:gridSpan w:val="2"/>
            <w:shd w:val="clear" w:color="auto" w:fill="auto"/>
            <w:vAlign w:val="center"/>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619"/>
        </w:trPr>
        <w:tc>
          <w:tcPr>
            <w:tcW w:w="9392" w:type="dxa"/>
            <w:gridSpan w:val="15"/>
            <w:tcBorders>
              <w:top w:val="single" w:sz="4" w:space="0" w:color="000000"/>
            </w:tcBorders>
            <w:shd w:val="clear" w:color="auto" w:fill="auto"/>
            <w:vAlign w:val="center"/>
          </w:tcPr>
          <w:p w:rsidR="0078624A" w:rsidRDefault="0078624A">
            <w:pPr>
              <w:snapToGrid w:val="0"/>
              <w:jc w:val="both"/>
              <w:rPr>
                <w:rFonts w:ascii="Calibri" w:hAnsi="Calibri" w:cs="Tahoma"/>
                <w:sz w:val="20"/>
                <w:szCs w:val="20"/>
              </w:rPr>
            </w:pPr>
          </w:p>
          <w:p w:rsidR="0078624A" w:rsidRDefault="0078624A">
            <w:pPr>
              <w:jc w:val="center"/>
            </w:pPr>
            <w:r>
              <w:rPr>
                <w:rFonts w:ascii="Calibri" w:hAnsi="Calibri" w:cs="Tahoma"/>
                <w:i/>
                <w:iCs/>
                <w:sz w:val="20"/>
                <w:szCs w:val="20"/>
              </w:rPr>
              <w:t>in alternativa</w:t>
            </w:r>
          </w:p>
          <w:p w:rsidR="0078624A" w:rsidRDefault="0078624A">
            <w:pPr>
              <w:jc w:val="both"/>
              <w:rPr>
                <w:rFonts w:ascii="Calibri" w:hAnsi="Calibri" w:cs="Tahoma"/>
                <w:sz w:val="20"/>
                <w:szCs w:val="20"/>
              </w:rPr>
            </w:pPr>
          </w:p>
        </w:tc>
        <w:tc>
          <w:tcPr>
            <w:tcW w:w="431" w:type="dxa"/>
            <w:gridSpan w:val="2"/>
            <w:shd w:val="clear" w:color="auto" w:fill="auto"/>
            <w:vAlign w:val="center"/>
          </w:tcPr>
          <w:p w:rsidR="0078624A" w:rsidRDefault="0078624A">
            <w:pPr>
              <w:snapToGrid w:val="0"/>
              <w:rPr>
                <w:rFonts w:ascii="Calibri" w:hAnsi="Calibri" w:cs="Tahoma"/>
                <w:b/>
                <w:bCs/>
                <w:i/>
                <w:iCs/>
                <w:sz w:val="20"/>
                <w:szCs w:val="20"/>
              </w:rPr>
            </w:pPr>
          </w:p>
        </w:tc>
        <w:tc>
          <w:tcPr>
            <w:tcW w:w="74" w:type="dxa"/>
            <w:shd w:val="clear" w:color="auto" w:fill="auto"/>
          </w:tcPr>
          <w:p w:rsidR="0078624A" w:rsidRDefault="0078624A">
            <w:pPr>
              <w:snapToGrid w:val="0"/>
              <w:rPr>
                <w:rFonts w:ascii="Calibri" w:hAnsi="Calibri" w:cs="Tahoma"/>
                <w:b/>
                <w:bCs/>
                <w:i/>
                <w:iCs/>
                <w:sz w:val="20"/>
                <w:szCs w:val="20"/>
              </w:rPr>
            </w:pPr>
          </w:p>
        </w:tc>
        <w:tc>
          <w:tcPr>
            <w:tcW w:w="49" w:type="dxa"/>
            <w:shd w:val="clear" w:color="auto" w:fill="auto"/>
          </w:tcPr>
          <w:p w:rsidR="0078624A" w:rsidRDefault="0078624A">
            <w:pPr>
              <w:snapToGrid w:val="0"/>
              <w:rPr>
                <w:rFonts w:ascii="Calibri" w:hAnsi="Calibri" w:cs="Tahoma"/>
                <w:b/>
                <w:bCs/>
                <w:i/>
                <w:iCs/>
                <w:sz w:val="20"/>
                <w:szCs w:val="20"/>
              </w:rPr>
            </w:pPr>
          </w:p>
        </w:tc>
        <w:tc>
          <w:tcPr>
            <w:tcW w:w="36" w:type="dxa"/>
            <w:shd w:val="clear" w:color="auto" w:fill="auto"/>
          </w:tcPr>
          <w:p w:rsidR="0078624A" w:rsidRDefault="0078624A">
            <w:pPr>
              <w:snapToGrid w:val="0"/>
              <w:rPr>
                <w:rFonts w:ascii="Calibri" w:hAnsi="Calibri" w:cs="Tahoma"/>
                <w:b/>
                <w:bCs/>
                <w:i/>
                <w:iCs/>
                <w:sz w:val="20"/>
                <w:szCs w:val="20"/>
              </w:rPr>
            </w:pPr>
          </w:p>
        </w:tc>
        <w:tc>
          <w:tcPr>
            <w:tcW w:w="38" w:type="dxa"/>
            <w:shd w:val="clear" w:color="auto" w:fill="auto"/>
          </w:tcPr>
          <w:p w:rsidR="0078624A" w:rsidRDefault="0078624A">
            <w:pPr>
              <w:snapToGrid w:val="0"/>
              <w:rPr>
                <w:rFonts w:ascii="Calibri" w:hAnsi="Calibri" w:cs="Tahoma"/>
                <w:b/>
                <w:bCs/>
                <w:i/>
                <w:iCs/>
                <w:sz w:val="20"/>
                <w:szCs w:val="20"/>
              </w:rPr>
            </w:pPr>
          </w:p>
        </w:tc>
        <w:tc>
          <w:tcPr>
            <w:tcW w:w="36" w:type="dxa"/>
            <w:shd w:val="clear" w:color="auto" w:fill="auto"/>
          </w:tcPr>
          <w:p w:rsidR="0078624A" w:rsidRDefault="0078624A">
            <w:pPr>
              <w:snapToGrid w:val="0"/>
              <w:rPr>
                <w:rFonts w:ascii="Calibri" w:hAnsi="Calibri" w:cs="Tahoma"/>
                <w:b/>
                <w:bCs/>
                <w:i/>
                <w:iCs/>
                <w:sz w:val="20"/>
                <w:szCs w:val="20"/>
              </w:rPr>
            </w:pPr>
          </w:p>
        </w:tc>
        <w:tc>
          <w:tcPr>
            <w:tcW w:w="57" w:type="dxa"/>
            <w:shd w:val="clear" w:color="auto" w:fill="auto"/>
          </w:tcPr>
          <w:p w:rsidR="0078624A" w:rsidRDefault="0078624A">
            <w:pPr>
              <w:snapToGrid w:val="0"/>
              <w:rPr>
                <w:rFonts w:ascii="Calibri" w:hAnsi="Calibri" w:cs="Tahoma"/>
                <w:b/>
                <w:bCs/>
                <w:i/>
                <w:iCs/>
                <w:sz w:val="20"/>
                <w:szCs w:val="20"/>
              </w:rPr>
            </w:pPr>
          </w:p>
        </w:tc>
      </w:tr>
      <w:tr w:rsidR="0078624A">
        <w:trPr>
          <w:trHeight w:val="284"/>
        </w:trPr>
        <w:tc>
          <w:tcPr>
            <w:tcW w:w="9392" w:type="dxa"/>
            <w:gridSpan w:val="15"/>
            <w:shd w:val="clear" w:color="auto" w:fill="auto"/>
            <w:vAlign w:val="center"/>
          </w:tcPr>
          <w:p w:rsidR="0078624A" w:rsidRDefault="0078624A">
            <w:pPr>
              <w:snapToGrid w:val="0"/>
              <w:jc w:val="both"/>
            </w:pPr>
            <w:r>
              <w:rPr>
                <w:rFonts w:ascii="Calibri" w:hAnsi="Calibri" w:cs="Tahoma"/>
                <w:b/>
                <w:bCs/>
                <w:i/>
                <w:iCs/>
                <w:sz w:val="20"/>
                <w:szCs w:val="20"/>
              </w:rPr>
              <w:t>(in caso di raggruppamenti temporanei di concorrenti o consorzi ordinari di concorrenti o aggregazioni di imprese o GEIE)</w:t>
            </w:r>
          </w:p>
        </w:tc>
        <w:tc>
          <w:tcPr>
            <w:tcW w:w="431" w:type="dxa"/>
            <w:gridSpan w:val="2"/>
            <w:shd w:val="clear" w:color="auto" w:fill="auto"/>
            <w:vAlign w:val="center"/>
          </w:tcPr>
          <w:p w:rsidR="0078624A" w:rsidRDefault="0078624A">
            <w:pPr>
              <w:snapToGrid w:val="0"/>
              <w:rPr>
                <w:rFonts w:ascii="Calibri" w:hAnsi="Calibri" w:cs="Tahoma"/>
                <w:b/>
                <w:bCs/>
                <w:i/>
                <w:iCs/>
                <w:sz w:val="20"/>
                <w:szCs w:val="20"/>
              </w:rPr>
            </w:pPr>
          </w:p>
        </w:tc>
        <w:tc>
          <w:tcPr>
            <w:tcW w:w="74" w:type="dxa"/>
            <w:shd w:val="clear" w:color="auto" w:fill="auto"/>
          </w:tcPr>
          <w:p w:rsidR="0078624A" w:rsidRDefault="0078624A">
            <w:pPr>
              <w:snapToGrid w:val="0"/>
              <w:rPr>
                <w:rFonts w:ascii="Calibri" w:hAnsi="Calibri" w:cs="Tahoma"/>
                <w:sz w:val="20"/>
                <w:szCs w:val="20"/>
              </w:rPr>
            </w:pPr>
          </w:p>
        </w:tc>
        <w:tc>
          <w:tcPr>
            <w:tcW w:w="49"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38" w:type="dxa"/>
            <w:shd w:val="clear" w:color="auto" w:fill="auto"/>
          </w:tcPr>
          <w:p w:rsidR="0078624A" w:rsidRDefault="0078624A">
            <w:pPr>
              <w:snapToGrid w:val="0"/>
              <w:rPr>
                <w:rFonts w:ascii="Calibri" w:hAnsi="Calibri" w:cs="Tahoma"/>
                <w:sz w:val="20"/>
                <w:szCs w:val="20"/>
              </w:rPr>
            </w:pPr>
          </w:p>
        </w:tc>
        <w:tc>
          <w:tcPr>
            <w:tcW w:w="36" w:type="dxa"/>
            <w:shd w:val="clear" w:color="auto" w:fill="auto"/>
          </w:tcPr>
          <w:p w:rsidR="0078624A" w:rsidRDefault="0078624A">
            <w:pPr>
              <w:snapToGrid w:val="0"/>
              <w:rPr>
                <w:rFonts w:ascii="Calibri" w:hAnsi="Calibri" w:cs="Tahoma"/>
                <w:sz w:val="20"/>
                <w:szCs w:val="20"/>
              </w:rPr>
            </w:pPr>
          </w:p>
        </w:tc>
        <w:tc>
          <w:tcPr>
            <w:tcW w:w="57" w:type="dxa"/>
            <w:shd w:val="clear" w:color="auto" w:fill="auto"/>
          </w:tcPr>
          <w:p w:rsidR="0078624A" w:rsidRDefault="0078624A">
            <w:pPr>
              <w:snapToGrid w:val="0"/>
              <w:rPr>
                <w:rFonts w:ascii="Calibri" w:hAnsi="Calibri" w:cs="Tahoma"/>
                <w:sz w:val="20"/>
                <w:szCs w:val="20"/>
              </w:rPr>
            </w:pPr>
          </w:p>
        </w:tc>
      </w:tr>
      <w:tr w:rsidR="0078624A">
        <w:trPr>
          <w:trHeight w:val="284"/>
        </w:trPr>
        <w:tc>
          <w:tcPr>
            <w:tcW w:w="9392" w:type="dxa"/>
            <w:gridSpan w:val="15"/>
            <w:tcBorders>
              <w:bottom w:val="single" w:sz="4" w:space="0" w:color="000000"/>
            </w:tcBorders>
            <w:shd w:val="clear" w:color="auto" w:fill="auto"/>
            <w:vAlign w:val="center"/>
          </w:tcPr>
          <w:p w:rsidR="0078624A" w:rsidRDefault="0078624A">
            <w:pPr>
              <w:numPr>
                <w:ilvl w:val="0"/>
                <w:numId w:val="2"/>
              </w:numPr>
              <w:tabs>
                <w:tab w:val="left" w:pos="360"/>
              </w:tabs>
              <w:snapToGrid w:val="0"/>
              <w:ind w:left="360" w:hanging="360"/>
              <w:jc w:val="both"/>
            </w:pPr>
            <w:r>
              <w:rPr>
                <w:rFonts w:ascii="Calibri" w:hAnsi="Calibri" w:cs="Tahoma"/>
                <w:sz w:val="20"/>
                <w:szCs w:val="20"/>
              </w:rPr>
              <w:t xml:space="preserve">capogruppo di un raggruppamento temporaneo di concorrenti o di un consorzio ordinario di concorrenti o di un GEIE di cui alle lettere </w:t>
            </w:r>
            <w:r>
              <w:rPr>
                <w:rFonts w:ascii="Calibri" w:hAnsi="Calibri" w:cs="Tahoma"/>
                <w:i/>
                <w:iCs/>
                <w:sz w:val="20"/>
                <w:szCs w:val="20"/>
              </w:rPr>
              <w:t>d</w:t>
            </w:r>
            <w:r>
              <w:rPr>
                <w:rFonts w:ascii="Calibri" w:hAnsi="Calibri" w:cs="Tahoma"/>
                <w:sz w:val="20"/>
                <w:szCs w:val="20"/>
              </w:rPr>
              <w:t xml:space="preserve">), </w:t>
            </w:r>
            <w:r>
              <w:rPr>
                <w:rFonts w:ascii="Calibri" w:hAnsi="Calibri" w:cs="Tahoma"/>
                <w:i/>
                <w:iCs/>
                <w:sz w:val="20"/>
                <w:szCs w:val="20"/>
              </w:rPr>
              <w:t>e</w:t>
            </w:r>
            <w:r>
              <w:rPr>
                <w:rFonts w:ascii="Calibri" w:hAnsi="Calibri" w:cs="Tahoma"/>
                <w:sz w:val="20"/>
                <w:szCs w:val="20"/>
              </w:rPr>
              <w:t xml:space="preserve">), </w:t>
            </w:r>
            <w:r>
              <w:rPr>
                <w:rFonts w:ascii="Calibri" w:hAnsi="Calibri" w:cs="Tahoma"/>
                <w:i/>
                <w:iCs/>
                <w:sz w:val="20"/>
                <w:szCs w:val="20"/>
              </w:rPr>
              <w:t>f</w:t>
            </w:r>
            <w:r>
              <w:rPr>
                <w:rFonts w:ascii="Calibri" w:hAnsi="Calibri" w:cs="Tahoma"/>
                <w:sz w:val="20"/>
                <w:szCs w:val="20"/>
              </w:rPr>
              <w:t xml:space="preserve">) o </w:t>
            </w:r>
            <w:r>
              <w:rPr>
                <w:rFonts w:ascii="Calibri" w:hAnsi="Calibri" w:cs="Tahoma"/>
                <w:i/>
                <w:iCs/>
                <w:sz w:val="20"/>
                <w:szCs w:val="20"/>
              </w:rPr>
              <w:t>g</w:t>
            </w:r>
            <w:r>
              <w:rPr>
                <w:rFonts w:ascii="Calibri" w:hAnsi="Calibri" w:cs="Tahoma"/>
                <w:sz w:val="20"/>
                <w:szCs w:val="20"/>
              </w:rPr>
              <w:t>) dell’art. 45, comma 2, del D.Lgs. 50/2016 formato dalle seguenti imprese (</w:t>
            </w:r>
            <w:r>
              <w:rPr>
                <w:rFonts w:ascii="Calibri" w:hAnsi="Calibri" w:cs="Tahoma"/>
                <w:i/>
                <w:iCs/>
                <w:sz w:val="20"/>
                <w:szCs w:val="20"/>
              </w:rPr>
              <w:t>indicare ragione sociale e sede</w:t>
            </w:r>
            <w:r>
              <w:rPr>
                <w:rFonts w:ascii="Calibri" w:hAnsi="Calibri" w:cs="Tahoma"/>
                <w:sz w:val="20"/>
                <w:szCs w:val="20"/>
              </w:rPr>
              <w:t>):</w:t>
            </w:r>
          </w:p>
        </w:tc>
        <w:tc>
          <w:tcPr>
            <w:tcW w:w="431" w:type="dxa"/>
            <w:gridSpan w:val="2"/>
            <w:tcBorders>
              <w:bottom w:val="single" w:sz="4" w:space="0" w:color="000000"/>
            </w:tcBorders>
            <w:shd w:val="clear" w:color="auto" w:fill="auto"/>
            <w:vAlign w:val="center"/>
          </w:tcPr>
          <w:p w:rsidR="0078624A" w:rsidRDefault="0078624A">
            <w:pPr>
              <w:snapToGrid w:val="0"/>
              <w:rPr>
                <w:rFonts w:ascii="Calibri" w:hAnsi="Calibri" w:cs="Tahoma"/>
                <w:sz w:val="20"/>
                <w:szCs w:val="20"/>
              </w:rPr>
            </w:pPr>
          </w:p>
        </w:tc>
        <w:tc>
          <w:tcPr>
            <w:tcW w:w="74" w:type="dxa"/>
            <w:shd w:val="clear" w:color="auto" w:fill="auto"/>
          </w:tcPr>
          <w:p w:rsidR="0078624A" w:rsidRDefault="0078624A">
            <w:pPr>
              <w:snapToGrid w:val="0"/>
              <w:rPr>
                <w:rFonts w:ascii="Calibri" w:hAnsi="Calibri" w:cs="Tahoma"/>
                <w:b/>
                <w:i/>
                <w:iCs/>
                <w:sz w:val="20"/>
                <w:szCs w:val="20"/>
              </w:rPr>
            </w:pPr>
          </w:p>
        </w:tc>
        <w:tc>
          <w:tcPr>
            <w:tcW w:w="49" w:type="dxa"/>
            <w:shd w:val="clear" w:color="auto" w:fill="auto"/>
          </w:tcPr>
          <w:p w:rsidR="0078624A" w:rsidRDefault="0078624A">
            <w:pPr>
              <w:snapToGrid w:val="0"/>
              <w:rPr>
                <w:rFonts w:ascii="Calibri" w:hAnsi="Calibri" w:cs="Tahoma"/>
                <w:b/>
                <w:i/>
                <w:iCs/>
                <w:sz w:val="20"/>
                <w:szCs w:val="20"/>
              </w:rPr>
            </w:pPr>
          </w:p>
        </w:tc>
        <w:tc>
          <w:tcPr>
            <w:tcW w:w="36" w:type="dxa"/>
            <w:shd w:val="clear" w:color="auto" w:fill="auto"/>
          </w:tcPr>
          <w:p w:rsidR="0078624A" w:rsidRDefault="0078624A">
            <w:pPr>
              <w:snapToGrid w:val="0"/>
              <w:rPr>
                <w:rFonts w:ascii="Calibri" w:hAnsi="Calibri" w:cs="Tahoma"/>
                <w:b/>
                <w:i/>
                <w:iCs/>
                <w:sz w:val="20"/>
                <w:szCs w:val="20"/>
              </w:rPr>
            </w:pPr>
          </w:p>
        </w:tc>
        <w:tc>
          <w:tcPr>
            <w:tcW w:w="38" w:type="dxa"/>
            <w:shd w:val="clear" w:color="auto" w:fill="auto"/>
          </w:tcPr>
          <w:p w:rsidR="0078624A" w:rsidRDefault="0078624A">
            <w:pPr>
              <w:snapToGrid w:val="0"/>
              <w:rPr>
                <w:rFonts w:ascii="Calibri" w:hAnsi="Calibri" w:cs="Tahoma"/>
                <w:b/>
                <w:i/>
                <w:iCs/>
                <w:sz w:val="20"/>
                <w:szCs w:val="20"/>
              </w:rPr>
            </w:pPr>
          </w:p>
        </w:tc>
        <w:tc>
          <w:tcPr>
            <w:tcW w:w="36" w:type="dxa"/>
            <w:shd w:val="clear" w:color="auto" w:fill="auto"/>
          </w:tcPr>
          <w:p w:rsidR="0078624A" w:rsidRDefault="0078624A">
            <w:pPr>
              <w:snapToGrid w:val="0"/>
              <w:rPr>
                <w:rFonts w:ascii="Calibri" w:hAnsi="Calibri" w:cs="Tahoma"/>
                <w:b/>
                <w:i/>
                <w:iCs/>
                <w:sz w:val="20"/>
                <w:szCs w:val="20"/>
              </w:rPr>
            </w:pPr>
          </w:p>
        </w:tc>
        <w:tc>
          <w:tcPr>
            <w:tcW w:w="57" w:type="dxa"/>
            <w:shd w:val="clear" w:color="auto" w:fill="auto"/>
          </w:tcPr>
          <w:p w:rsidR="0078624A" w:rsidRDefault="0078624A">
            <w:pPr>
              <w:snapToGrid w:val="0"/>
              <w:rPr>
                <w:rFonts w:ascii="Calibri" w:hAnsi="Calibri" w:cs="Tahoma"/>
                <w:b/>
                <w:i/>
                <w:iCs/>
                <w:sz w:val="20"/>
                <w:szCs w:val="20"/>
              </w:rPr>
            </w:pPr>
          </w:p>
        </w:tc>
      </w:tr>
      <w:tr w:rsidR="0078624A">
        <w:trPr>
          <w:trHeight w:val="284"/>
        </w:trPr>
        <w:tc>
          <w:tcPr>
            <w:tcW w:w="9479" w:type="dxa"/>
            <w:gridSpan w:val="16"/>
            <w:tcBorders>
              <w:top w:val="single" w:sz="4" w:space="0" w:color="000000"/>
              <w:left w:val="single" w:sz="4" w:space="0" w:color="000000"/>
              <w:bottom w:val="single" w:sz="4" w:space="0" w:color="000000"/>
            </w:tcBorders>
            <w:shd w:val="clear" w:color="auto" w:fill="auto"/>
            <w:vAlign w:val="center"/>
          </w:tcPr>
          <w:p w:rsidR="0078624A" w:rsidRDefault="0078624A">
            <w:pPr>
              <w:snapToGrid w:val="0"/>
              <w:rPr>
                <w:rFonts w:ascii="Calibri" w:hAnsi="Calibri" w:cs="Tahoma"/>
                <w:b/>
                <w:i/>
                <w:iCs/>
                <w:sz w:val="20"/>
                <w:szCs w:val="20"/>
              </w:rPr>
            </w:pPr>
          </w:p>
        </w:tc>
        <w:tc>
          <w:tcPr>
            <w:tcW w:w="634" w:type="dxa"/>
            <w:gridSpan w:val="7"/>
            <w:tcBorders>
              <w:left w:val="single" w:sz="4" w:space="0" w:color="000000"/>
            </w:tcBorders>
            <w:shd w:val="clear" w:color="auto" w:fill="auto"/>
          </w:tcPr>
          <w:p w:rsidR="0078624A" w:rsidRDefault="0078624A">
            <w:pPr>
              <w:snapToGrid w:val="0"/>
              <w:rPr>
                <w:rFonts w:ascii="Calibri" w:hAnsi="Calibri" w:cs="Tahoma"/>
                <w:b/>
                <w:i/>
                <w:iCs/>
                <w:sz w:val="20"/>
                <w:szCs w:val="20"/>
              </w:rPr>
            </w:pPr>
          </w:p>
        </w:tc>
      </w:tr>
      <w:tr w:rsidR="0078624A">
        <w:trPr>
          <w:trHeight w:val="284"/>
        </w:trPr>
        <w:tc>
          <w:tcPr>
            <w:tcW w:w="9479" w:type="dxa"/>
            <w:gridSpan w:val="16"/>
            <w:tcBorders>
              <w:top w:val="single" w:sz="4" w:space="0" w:color="000000"/>
              <w:left w:val="single" w:sz="4" w:space="0" w:color="000000"/>
              <w:bottom w:val="single" w:sz="4" w:space="0" w:color="000000"/>
            </w:tcBorders>
            <w:shd w:val="clear" w:color="auto" w:fill="auto"/>
            <w:vAlign w:val="center"/>
          </w:tcPr>
          <w:p w:rsidR="0078624A" w:rsidRDefault="0078624A">
            <w:pPr>
              <w:snapToGrid w:val="0"/>
              <w:rPr>
                <w:rFonts w:ascii="Calibri" w:hAnsi="Calibri" w:cs="Tahoma"/>
                <w:b/>
                <w:i/>
                <w:iCs/>
                <w:sz w:val="20"/>
                <w:szCs w:val="20"/>
              </w:rPr>
            </w:pPr>
          </w:p>
        </w:tc>
        <w:tc>
          <w:tcPr>
            <w:tcW w:w="634" w:type="dxa"/>
            <w:gridSpan w:val="7"/>
            <w:tcBorders>
              <w:left w:val="single" w:sz="4" w:space="0" w:color="000000"/>
            </w:tcBorders>
            <w:shd w:val="clear" w:color="auto" w:fill="auto"/>
          </w:tcPr>
          <w:p w:rsidR="0078624A" w:rsidRDefault="0078624A">
            <w:pPr>
              <w:snapToGrid w:val="0"/>
              <w:rPr>
                <w:rFonts w:ascii="Calibri" w:hAnsi="Calibri" w:cs="Tahoma"/>
                <w:b/>
                <w:i/>
                <w:iCs/>
                <w:sz w:val="20"/>
                <w:szCs w:val="20"/>
              </w:rPr>
            </w:pPr>
          </w:p>
        </w:tc>
      </w:tr>
      <w:tr w:rsidR="0078624A">
        <w:trPr>
          <w:trHeight w:val="284"/>
        </w:trPr>
        <w:tc>
          <w:tcPr>
            <w:tcW w:w="9479" w:type="dxa"/>
            <w:gridSpan w:val="16"/>
            <w:tcBorders>
              <w:top w:val="single" w:sz="4" w:space="0" w:color="000000"/>
              <w:left w:val="single" w:sz="4" w:space="0" w:color="000000"/>
              <w:bottom w:val="single" w:sz="4" w:space="0" w:color="000000"/>
            </w:tcBorders>
            <w:shd w:val="clear" w:color="auto" w:fill="auto"/>
            <w:vAlign w:val="center"/>
          </w:tcPr>
          <w:p w:rsidR="0078624A" w:rsidRDefault="0078624A">
            <w:pPr>
              <w:snapToGrid w:val="0"/>
              <w:rPr>
                <w:rFonts w:ascii="Calibri" w:hAnsi="Calibri" w:cs="Tahoma"/>
                <w:b/>
                <w:i/>
                <w:iCs/>
                <w:sz w:val="20"/>
                <w:szCs w:val="20"/>
              </w:rPr>
            </w:pPr>
          </w:p>
        </w:tc>
        <w:tc>
          <w:tcPr>
            <w:tcW w:w="634" w:type="dxa"/>
            <w:gridSpan w:val="7"/>
            <w:tcBorders>
              <w:left w:val="single" w:sz="4" w:space="0" w:color="000000"/>
            </w:tcBorders>
            <w:shd w:val="clear" w:color="auto" w:fill="auto"/>
          </w:tcPr>
          <w:p w:rsidR="0078624A" w:rsidRDefault="0078624A">
            <w:pPr>
              <w:snapToGrid w:val="0"/>
              <w:rPr>
                <w:rFonts w:ascii="Calibri" w:hAnsi="Calibri" w:cs="Tahoma"/>
                <w:b/>
                <w:i/>
                <w:iCs/>
                <w:sz w:val="20"/>
                <w:szCs w:val="20"/>
              </w:rPr>
            </w:pPr>
          </w:p>
        </w:tc>
      </w:tr>
    </w:tbl>
    <w:p w:rsidR="0078624A" w:rsidRDefault="0078624A">
      <w:pPr>
        <w:tabs>
          <w:tab w:val="left" w:pos="714"/>
          <w:tab w:val="left" w:pos="1482"/>
          <w:tab w:val="left" w:pos="8853"/>
        </w:tabs>
        <w:ind w:left="357"/>
        <w:jc w:val="center"/>
        <w:rPr>
          <w:rFonts w:ascii="Calibri" w:hAnsi="Calibri" w:cs="Tahoma"/>
          <w:b/>
          <w:sz w:val="20"/>
          <w:szCs w:val="20"/>
        </w:rPr>
      </w:pPr>
    </w:p>
    <w:p w:rsidR="0078624A" w:rsidRPr="008302E6" w:rsidRDefault="0078624A">
      <w:pPr>
        <w:tabs>
          <w:tab w:val="left" w:pos="714"/>
          <w:tab w:val="left" w:pos="1482"/>
          <w:tab w:val="left" w:pos="8853"/>
        </w:tabs>
        <w:jc w:val="center"/>
      </w:pPr>
      <w:r w:rsidRPr="008302E6">
        <w:rPr>
          <w:rFonts w:ascii="Calibri" w:hAnsi="Calibri" w:cs="Tahoma"/>
          <w:b/>
          <w:sz w:val="20"/>
          <w:szCs w:val="20"/>
        </w:rPr>
        <w:t>DICHIARA</w:t>
      </w:r>
      <w:r w:rsidRPr="008302E6">
        <w:rPr>
          <w:rFonts w:ascii="Calibri" w:hAnsi="Calibri" w:cs="Tahoma"/>
          <w:b/>
          <w:bCs/>
          <w:sz w:val="20"/>
          <w:szCs w:val="20"/>
        </w:rPr>
        <w:t xml:space="preserve"> DI OBBLIGARSI</w:t>
      </w:r>
    </w:p>
    <w:p w:rsidR="0078624A" w:rsidRPr="008302E6" w:rsidRDefault="0078624A" w:rsidP="00230BAE">
      <w:pPr>
        <w:tabs>
          <w:tab w:val="left" w:pos="714"/>
          <w:tab w:val="left" w:pos="1482"/>
          <w:tab w:val="left" w:pos="8853"/>
        </w:tabs>
        <w:jc w:val="both"/>
        <w:rPr>
          <w:rFonts w:ascii="Calibri" w:hAnsi="Calibri" w:cs="Tahoma"/>
          <w:b/>
          <w:bCs/>
          <w:sz w:val="20"/>
          <w:szCs w:val="20"/>
        </w:rPr>
      </w:pPr>
    </w:p>
    <w:p w:rsidR="0078624A" w:rsidRPr="008302E6" w:rsidRDefault="0078624A" w:rsidP="00230BAE">
      <w:pPr>
        <w:jc w:val="both"/>
      </w:pPr>
      <w:r w:rsidRPr="008302E6">
        <w:rPr>
          <w:rFonts w:ascii="Calibri" w:hAnsi="Calibri" w:cs="Tahoma"/>
          <w:spacing w:val="-2"/>
          <w:sz w:val="20"/>
          <w:szCs w:val="20"/>
        </w:rPr>
        <w:t xml:space="preserve">ad assumere l’esecuzione dei </w:t>
      </w:r>
      <w:r w:rsidR="00230BAE" w:rsidRPr="008302E6">
        <w:rPr>
          <w:rFonts w:ascii="Calibri" w:hAnsi="Calibri" w:cs="Tahoma"/>
          <w:spacing w:val="-2"/>
          <w:sz w:val="20"/>
          <w:szCs w:val="20"/>
        </w:rPr>
        <w:t>servizi</w:t>
      </w:r>
      <w:r w:rsidRPr="008302E6">
        <w:rPr>
          <w:rFonts w:ascii="Calibri" w:hAnsi="Calibri" w:cs="Tahoma"/>
          <w:spacing w:val="-2"/>
          <w:sz w:val="20"/>
          <w:szCs w:val="20"/>
        </w:rPr>
        <w:t xml:space="preserve"> OFFRENDO </w:t>
      </w:r>
      <w:r w:rsidRPr="008302E6">
        <w:rPr>
          <w:rFonts w:ascii="Calibri" w:hAnsi="Calibri" w:cs="Tahoma"/>
          <w:sz w:val="20"/>
          <w:szCs w:val="20"/>
        </w:rPr>
        <w:t>i</w:t>
      </w:r>
      <w:r w:rsidR="00230BAE" w:rsidRPr="008302E6">
        <w:rPr>
          <w:rFonts w:ascii="Calibri" w:hAnsi="Calibri" w:cs="Tahoma"/>
          <w:sz w:val="20"/>
          <w:szCs w:val="20"/>
        </w:rPr>
        <w:t xml:space="preserve">l seguente </w:t>
      </w:r>
      <w:r w:rsidR="00721FB5" w:rsidRPr="008302E6">
        <w:rPr>
          <w:rFonts w:ascii="Calibri" w:hAnsi="Calibri" w:cs="Tahoma"/>
          <w:b/>
          <w:sz w:val="20"/>
          <w:szCs w:val="20"/>
        </w:rPr>
        <w:t>aggio orario</w:t>
      </w:r>
      <w:r w:rsidR="00721FB5" w:rsidRPr="008302E6">
        <w:rPr>
          <w:rFonts w:ascii="Calibri" w:hAnsi="Calibri" w:cs="Tahoma"/>
          <w:sz w:val="20"/>
          <w:szCs w:val="20"/>
        </w:rPr>
        <w:t xml:space="preserve"> </w:t>
      </w:r>
      <w:r w:rsidR="0072367F" w:rsidRPr="008302E6">
        <w:rPr>
          <w:rFonts w:ascii="Calibri" w:hAnsi="Calibri" w:cs="Calibri"/>
          <w:color w:val="000000"/>
          <w:sz w:val="20"/>
          <w:szCs w:val="20"/>
          <w:lang w:eastAsia="it-IT"/>
        </w:rPr>
        <w:t>al netto di</w:t>
      </w:r>
      <w:r w:rsidR="0072367F" w:rsidRPr="008302E6">
        <w:rPr>
          <w:rFonts w:ascii="Calibri" w:hAnsi="Calibri" w:cs="Calibri"/>
          <w:i/>
          <w:iCs/>
          <w:color w:val="000000"/>
          <w:sz w:val="20"/>
          <w:szCs w:val="20"/>
          <w:lang w:eastAsia="it-IT"/>
        </w:rPr>
        <w:t xml:space="preserve"> </w:t>
      </w:r>
      <w:r w:rsidR="0072367F" w:rsidRPr="008302E6">
        <w:rPr>
          <w:rFonts w:ascii="Calibri" w:hAnsi="Calibri" w:cs="Calibri"/>
          <w:color w:val="000000"/>
          <w:sz w:val="20"/>
          <w:szCs w:val="20"/>
          <w:lang w:eastAsia="it-IT"/>
        </w:rPr>
        <w:t xml:space="preserve">Iva e/o di altre imposte e contributi di legge </w:t>
      </w:r>
      <w:r w:rsidRPr="008302E6">
        <w:rPr>
          <w:rFonts w:ascii="Calibri" w:hAnsi="Calibri" w:cs="Tahoma"/>
          <w:spacing w:val="-2"/>
          <w:sz w:val="20"/>
          <w:szCs w:val="20"/>
        </w:rPr>
        <w:t>indicat</w:t>
      </w:r>
      <w:r w:rsidR="00230BAE" w:rsidRPr="008302E6">
        <w:rPr>
          <w:rFonts w:ascii="Calibri" w:hAnsi="Calibri" w:cs="Tahoma"/>
          <w:spacing w:val="-2"/>
          <w:sz w:val="20"/>
          <w:szCs w:val="20"/>
        </w:rPr>
        <w:t>o</w:t>
      </w:r>
      <w:r w:rsidRPr="008302E6">
        <w:rPr>
          <w:rFonts w:ascii="Calibri" w:hAnsi="Calibri" w:cs="Tahoma"/>
          <w:spacing w:val="-2"/>
          <w:sz w:val="20"/>
          <w:szCs w:val="20"/>
        </w:rPr>
        <w:t xml:space="preserve"> in cifre ed in lettere</w:t>
      </w:r>
      <w:r w:rsidR="0072367F" w:rsidRPr="008302E6">
        <w:rPr>
          <w:rFonts w:ascii="Calibri" w:hAnsi="Calibri" w:cs="Tahoma"/>
          <w:spacing w:val="-2"/>
          <w:sz w:val="20"/>
          <w:szCs w:val="20"/>
        </w:rPr>
        <w:t>:</w:t>
      </w:r>
    </w:p>
    <w:p w:rsidR="0078624A" w:rsidRPr="008302E6" w:rsidRDefault="0078624A">
      <w:pPr>
        <w:jc w:val="both"/>
        <w:rPr>
          <w:rFonts w:ascii="Calibri" w:hAnsi="Calibri" w:cs="Tahoma"/>
          <w:spacing w:val="-2"/>
          <w:sz w:val="20"/>
          <w:szCs w:val="20"/>
        </w:rPr>
      </w:pPr>
    </w:p>
    <w:tbl>
      <w:tblPr>
        <w:tblW w:w="0" w:type="auto"/>
        <w:tblInd w:w="71" w:type="dxa"/>
        <w:tblLayout w:type="fixed"/>
        <w:tblCellMar>
          <w:left w:w="70" w:type="dxa"/>
          <w:right w:w="70" w:type="dxa"/>
        </w:tblCellMar>
        <w:tblLook w:val="0000" w:firstRow="0" w:lastRow="0" w:firstColumn="0" w:lastColumn="0" w:noHBand="0" w:noVBand="0"/>
      </w:tblPr>
      <w:tblGrid>
        <w:gridCol w:w="4086"/>
        <w:gridCol w:w="5378"/>
      </w:tblGrid>
      <w:tr w:rsidR="0078624A" w:rsidRPr="008302E6">
        <w:trPr>
          <w:trHeight w:hRule="exact" w:val="978"/>
        </w:trPr>
        <w:tc>
          <w:tcPr>
            <w:tcW w:w="4086" w:type="dxa"/>
            <w:vMerge w:val="restart"/>
            <w:tcBorders>
              <w:top w:val="single" w:sz="4" w:space="0" w:color="000000"/>
              <w:left w:val="single" w:sz="4" w:space="0" w:color="000000"/>
              <w:bottom w:val="single" w:sz="4" w:space="0" w:color="000000"/>
            </w:tcBorders>
            <w:shd w:val="clear" w:color="auto" w:fill="F3F3F3"/>
            <w:vAlign w:val="center"/>
          </w:tcPr>
          <w:p w:rsidR="0078624A" w:rsidRPr="008302E6" w:rsidRDefault="00721FB5" w:rsidP="00A14D33">
            <w:pPr>
              <w:pStyle w:val="Titolo2"/>
              <w:snapToGrid w:val="0"/>
              <w:rPr>
                <w:rFonts w:ascii="Calibri" w:hAnsi="Calibri"/>
                <w:color w:val="000000"/>
                <w:sz w:val="22"/>
                <w:szCs w:val="22"/>
                <w:highlight w:val="none"/>
              </w:rPr>
            </w:pPr>
            <w:r w:rsidRPr="008302E6">
              <w:rPr>
                <w:rFonts w:ascii="Calibri" w:hAnsi="Calibri"/>
                <w:color w:val="000000"/>
                <w:sz w:val="22"/>
                <w:szCs w:val="22"/>
                <w:highlight w:val="none"/>
              </w:rPr>
              <w:t>aggio orario</w:t>
            </w:r>
            <w:r w:rsidR="00230BAE" w:rsidRPr="008302E6">
              <w:rPr>
                <w:rFonts w:ascii="Calibri" w:hAnsi="Calibri"/>
                <w:color w:val="000000"/>
                <w:sz w:val="22"/>
                <w:szCs w:val="22"/>
                <w:highlight w:val="none"/>
              </w:rPr>
              <w:t xml:space="preserve"> offerto (al netto di IVA)</w:t>
            </w:r>
          </w:p>
          <w:p w:rsidR="0072367F" w:rsidRPr="008302E6" w:rsidRDefault="0072367F" w:rsidP="0072367F">
            <w:pPr>
              <w:jc w:val="center"/>
            </w:pPr>
            <w:r w:rsidRPr="008302E6">
              <w:rPr>
                <w:rFonts w:ascii="Calibri" w:hAnsi="Calibri" w:cs="Tahoma"/>
                <w:spacing w:val="-2"/>
                <w:sz w:val="20"/>
                <w:szCs w:val="20"/>
              </w:rPr>
              <w:t>(con al massimo</w:t>
            </w:r>
            <w:r w:rsidRPr="008302E6">
              <w:rPr>
                <w:rFonts w:ascii="Calibri" w:hAnsi="Calibri" w:cs="Calibri"/>
                <w:color w:val="000000"/>
                <w:sz w:val="20"/>
                <w:szCs w:val="20"/>
                <w:lang w:eastAsia="it-IT"/>
              </w:rPr>
              <w:t xml:space="preserve"> </w:t>
            </w:r>
            <w:r w:rsidRPr="008302E6">
              <w:rPr>
                <w:rFonts w:ascii="Calibri" w:hAnsi="Calibri" w:cs="Calibri"/>
                <w:b/>
                <w:bCs/>
                <w:color w:val="160CD8"/>
                <w:sz w:val="20"/>
                <w:szCs w:val="20"/>
                <w:lang w:eastAsia="it-IT"/>
              </w:rPr>
              <w:t>tre</w:t>
            </w:r>
            <w:r w:rsidRPr="008302E6">
              <w:rPr>
                <w:rFonts w:ascii="Calibri" w:hAnsi="Calibri" w:cs="Calibri"/>
                <w:color w:val="2E74B5"/>
                <w:sz w:val="20"/>
                <w:szCs w:val="20"/>
                <w:lang w:eastAsia="it-IT"/>
              </w:rPr>
              <w:t xml:space="preserve"> </w:t>
            </w:r>
            <w:r w:rsidRPr="008302E6">
              <w:rPr>
                <w:rFonts w:ascii="Calibri" w:hAnsi="Calibri" w:cs="Calibri"/>
                <w:color w:val="000000"/>
                <w:sz w:val="20"/>
                <w:szCs w:val="20"/>
                <w:lang w:eastAsia="it-IT"/>
              </w:rPr>
              <w:t>cifre decimali)</w:t>
            </w:r>
          </w:p>
        </w:tc>
        <w:tc>
          <w:tcPr>
            <w:tcW w:w="5378" w:type="dxa"/>
            <w:tcBorders>
              <w:top w:val="single" w:sz="4" w:space="0" w:color="000000"/>
              <w:left w:val="single" w:sz="4" w:space="0" w:color="000000"/>
              <w:bottom w:val="single" w:sz="4" w:space="0" w:color="000000"/>
              <w:right w:val="single" w:sz="4" w:space="0" w:color="000000"/>
            </w:tcBorders>
            <w:shd w:val="clear" w:color="auto" w:fill="auto"/>
          </w:tcPr>
          <w:p w:rsidR="0078624A" w:rsidRPr="008302E6" w:rsidRDefault="0078624A">
            <w:pPr>
              <w:tabs>
                <w:tab w:val="left" w:pos="720"/>
                <w:tab w:val="left" w:pos="1845"/>
                <w:tab w:val="left" w:pos="9216"/>
              </w:tabs>
              <w:snapToGrid w:val="0"/>
              <w:ind w:left="720"/>
              <w:jc w:val="both"/>
            </w:pPr>
            <w:r w:rsidRPr="008302E6">
              <w:rPr>
                <w:rFonts w:ascii="Calibri" w:hAnsi="Calibri" w:cs="Tahoma"/>
                <w:spacing w:val="-2"/>
                <w:sz w:val="20"/>
                <w:szCs w:val="20"/>
              </w:rPr>
              <w:t>(</w:t>
            </w:r>
            <w:r w:rsidRPr="008302E6">
              <w:rPr>
                <w:rFonts w:ascii="Calibri" w:hAnsi="Calibri" w:cs="Tahoma"/>
                <w:i/>
                <w:iCs/>
                <w:spacing w:val="-2"/>
                <w:sz w:val="20"/>
                <w:szCs w:val="20"/>
              </w:rPr>
              <w:t>in cifre</w:t>
            </w:r>
            <w:r w:rsidRPr="008302E6">
              <w:rPr>
                <w:rFonts w:ascii="Calibri" w:hAnsi="Calibri" w:cs="Tahoma"/>
                <w:spacing w:val="-2"/>
                <w:sz w:val="20"/>
                <w:szCs w:val="20"/>
              </w:rPr>
              <w:t>)</w:t>
            </w:r>
          </w:p>
          <w:p w:rsidR="0078624A" w:rsidRPr="008302E6" w:rsidRDefault="0078624A">
            <w:pPr>
              <w:tabs>
                <w:tab w:val="left" w:pos="720"/>
                <w:tab w:val="left" w:pos="1845"/>
                <w:tab w:val="left" w:pos="9216"/>
              </w:tabs>
              <w:snapToGrid w:val="0"/>
              <w:ind w:left="720"/>
              <w:jc w:val="both"/>
              <w:rPr>
                <w:rFonts w:ascii="Calibri" w:hAnsi="Calibri" w:cs="Tahoma"/>
                <w:spacing w:val="-2"/>
                <w:sz w:val="20"/>
                <w:szCs w:val="20"/>
              </w:rPr>
            </w:pPr>
          </w:p>
          <w:p w:rsidR="0078624A" w:rsidRPr="008302E6" w:rsidRDefault="00A14D33" w:rsidP="00A14D33">
            <w:pPr>
              <w:tabs>
                <w:tab w:val="left" w:pos="0"/>
                <w:tab w:val="left" w:pos="1125"/>
                <w:tab w:val="left" w:pos="8496"/>
              </w:tabs>
              <w:snapToGrid w:val="0"/>
              <w:jc w:val="both"/>
            </w:pPr>
            <w:r w:rsidRPr="008302E6">
              <w:rPr>
                <w:rFonts w:ascii="Calibri" w:hAnsi="Calibri"/>
                <w:sz w:val="20"/>
                <w:szCs w:val="20"/>
              </w:rPr>
              <w:t xml:space="preserve">Euro </w:t>
            </w:r>
            <w:r w:rsidR="0078624A" w:rsidRPr="008302E6">
              <w:rPr>
                <w:rFonts w:ascii="Calibri" w:hAnsi="Calibri"/>
                <w:sz w:val="20"/>
                <w:szCs w:val="20"/>
              </w:rPr>
              <w:t>................</w:t>
            </w:r>
            <w:r w:rsidRPr="008302E6">
              <w:rPr>
                <w:rFonts w:ascii="Calibri" w:hAnsi="Calibri"/>
                <w:sz w:val="20"/>
                <w:szCs w:val="20"/>
              </w:rPr>
              <w:t xml:space="preserve">. </w:t>
            </w:r>
          </w:p>
        </w:tc>
      </w:tr>
      <w:tr w:rsidR="0078624A">
        <w:trPr>
          <w:trHeight w:val="742"/>
        </w:trPr>
        <w:tc>
          <w:tcPr>
            <w:tcW w:w="4086" w:type="dxa"/>
            <w:vMerge/>
            <w:tcBorders>
              <w:top w:val="single" w:sz="4" w:space="0" w:color="000000"/>
              <w:left w:val="single" w:sz="4" w:space="0" w:color="000000"/>
              <w:bottom w:val="single" w:sz="4" w:space="0" w:color="000000"/>
            </w:tcBorders>
            <w:shd w:val="clear" w:color="auto" w:fill="F3F3F3"/>
            <w:vAlign w:val="center"/>
          </w:tcPr>
          <w:p w:rsidR="0078624A" w:rsidRPr="008302E6" w:rsidRDefault="0078624A"/>
        </w:tc>
        <w:tc>
          <w:tcPr>
            <w:tcW w:w="5378" w:type="dxa"/>
            <w:tcBorders>
              <w:top w:val="single" w:sz="4" w:space="0" w:color="000000"/>
              <w:left w:val="single" w:sz="4" w:space="0" w:color="000000"/>
              <w:bottom w:val="single" w:sz="4" w:space="0" w:color="000000"/>
              <w:right w:val="single" w:sz="4" w:space="0" w:color="000000"/>
            </w:tcBorders>
            <w:shd w:val="clear" w:color="auto" w:fill="auto"/>
          </w:tcPr>
          <w:p w:rsidR="0078624A" w:rsidRPr="008302E6" w:rsidRDefault="0078624A">
            <w:pPr>
              <w:tabs>
                <w:tab w:val="left" w:pos="720"/>
                <w:tab w:val="left" w:pos="1845"/>
                <w:tab w:val="left" w:pos="9216"/>
              </w:tabs>
              <w:snapToGrid w:val="0"/>
              <w:ind w:left="720"/>
              <w:jc w:val="both"/>
            </w:pPr>
            <w:r w:rsidRPr="008302E6">
              <w:rPr>
                <w:rFonts w:ascii="Calibri" w:hAnsi="Calibri" w:cs="Tahoma"/>
                <w:spacing w:val="-2"/>
                <w:sz w:val="20"/>
                <w:szCs w:val="20"/>
              </w:rPr>
              <w:t>(</w:t>
            </w:r>
            <w:r w:rsidRPr="008302E6">
              <w:rPr>
                <w:rFonts w:ascii="Calibri" w:hAnsi="Calibri" w:cs="Tahoma"/>
                <w:i/>
                <w:iCs/>
                <w:spacing w:val="-2"/>
                <w:sz w:val="20"/>
                <w:szCs w:val="20"/>
              </w:rPr>
              <w:t>in lettere</w:t>
            </w:r>
            <w:r w:rsidRPr="008302E6">
              <w:rPr>
                <w:rFonts w:ascii="Calibri" w:hAnsi="Calibri" w:cs="Tahoma"/>
                <w:spacing w:val="-2"/>
                <w:sz w:val="20"/>
                <w:szCs w:val="20"/>
              </w:rPr>
              <w:t>)</w:t>
            </w:r>
          </w:p>
          <w:p w:rsidR="0078624A" w:rsidRPr="008302E6" w:rsidRDefault="0078624A">
            <w:pPr>
              <w:tabs>
                <w:tab w:val="left" w:pos="720"/>
                <w:tab w:val="left" w:pos="1845"/>
                <w:tab w:val="left" w:pos="9216"/>
              </w:tabs>
              <w:snapToGrid w:val="0"/>
              <w:ind w:left="720"/>
              <w:jc w:val="both"/>
              <w:rPr>
                <w:rFonts w:ascii="Calibri" w:hAnsi="Calibri" w:cs="Tahoma"/>
                <w:spacing w:val="-2"/>
                <w:sz w:val="20"/>
                <w:szCs w:val="20"/>
              </w:rPr>
            </w:pPr>
          </w:p>
          <w:p w:rsidR="0078624A" w:rsidRPr="00A14D33" w:rsidRDefault="00A14D33" w:rsidP="00A14D33">
            <w:pPr>
              <w:tabs>
                <w:tab w:val="left" w:pos="720"/>
                <w:tab w:val="left" w:pos="1845"/>
                <w:tab w:val="left" w:pos="9216"/>
              </w:tabs>
              <w:snapToGrid w:val="0"/>
              <w:ind w:left="10" w:right="-3"/>
              <w:jc w:val="both"/>
              <w:rPr>
                <w:i/>
              </w:rPr>
            </w:pPr>
            <w:r w:rsidRPr="008302E6">
              <w:rPr>
                <w:rFonts w:ascii="Calibri" w:hAnsi="Calibri" w:cs="Tahoma"/>
                <w:spacing w:val="-2"/>
                <w:sz w:val="20"/>
                <w:szCs w:val="20"/>
              </w:rPr>
              <w:t xml:space="preserve">Euro </w:t>
            </w:r>
            <w:r w:rsidR="0078624A" w:rsidRPr="008302E6">
              <w:rPr>
                <w:rFonts w:ascii="Calibri" w:hAnsi="Calibri" w:cs="Tahoma"/>
                <w:spacing w:val="-2"/>
                <w:sz w:val="20"/>
                <w:szCs w:val="20"/>
              </w:rPr>
              <w:t>...........................................</w:t>
            </w:r>
            <w:r w:rsidRPr="008302E6">
              <w:rPr>
                <w:rFonts w:ascii="Calibri" w:hAnsi="Calibri" w:cs="Tahoma"/>
                <w:spacing w:val="-2"/>
                <w:sz w:val="20"/>
                <w:szCs w:val="20"/>
              </w:rPr>
              <w:t>...................................</w:t>
            </w:r>
            <w:r>
              <w:rPr>
                <w:rFonts w:ascii="Calibri" w:hAnsi="Calibri" w:cs="Tahoma"/>
                <w:spacing w:val="-2"/>
                <w:sz w:val="20"/>
                <w:szCs w:val="20"/>
              </w:rPr>
              <w:t xml:space="preserve"> </w:t>
            </w:r>
          </w:p>
        </w:tc>
      </w:tr>
    </w:tbl>
    <w:p w:rsidR="0078624A" w:rsidRDefault="0078624A">
      <w:pPr>
        <w:tabs>
          <w:tab w:val="left" w:pos="714"/>
          <w:tab w:val="left" w:pos="1482"/>
          <w:tab w:val="left" w:pos="8853"/>
        </w:tabs>
        <w:jc w:val="both"/>
        <w:rPr>
          <w:rFonts w:ascii="Calibri" w:hAnsi="Calibri" w:cs="Tahoma"/>
          <w:b/>
          <w:bCs/>
          <w:sz w:val="20"/>
          <w:szCs w:val="20"/>
        </w:rPr>
      </w:pPr>
    </w:p>
    <w:p w:rsidR="0078624A" w:rsidRDefault="00721FB5">
      <w:pPr>
        <w:tabs>
          <w:tab w:val="left" w:pos="714"/>
          <w:tab w:val="left" w:pos="1482"/>
          <w:tab w:val="left" w:pos="8853"/>
        </w:tabs>
        <w:jc w:val="both"/>
      </w:pPr>
      <w:r>
        <w:rPr>
          <w:rFonts w:ascii="Calibri" w:hAnsi="Calibri" w:cs="Tahoma"/>
          <w:b/>
          <w:bCs/>
          <w:sz w:val="20"/>
          <w:szCs w:val="20"/>
        </w:rPr>
        <w:t>L’aggio orario</w:t>
      </w:r>
      <w:r w:rsidR="00230BAE">
        <w:rPr>
          <w:rFonts w:ascii="Calibri" w:hAnsi="Calibri" w:cs="Tahoma"/>
          <w:b/>
          <w:bCs/>
          <w:sz w:val="20"/>
          <w:szCs w:val="20"/>
        </w:rPr>
        <w:t xml:space="preserve"> offerto non può essere superiore al</w:t>
      </w:r>
      <w:r>
        <w:rPr>
          <w:rFonts w:ascii="Calibri" w:hAnsi="Calibri" w:cs="Tahoma"/>
          <w:b/>
          <w:bCs/>
          <w:sz w:val="20"/>
          <w:szCs w:val="20"/>
        </w:rPr>
        <w:t xml:space="preserve">l’aggio orario </w:t>
      </w:r>
      <w:r w:rsidR="00230BAE">
        <w:rPr>
          <w:rFonts w:ascii="Calibri" w:hAnsi="Calibri" w:cs="Tahoma"/>
          <w:b/>
          <w:bCs/>
          <w:sz w:val="20"/>
          <w:szCs w:val="20"/>
        </w:rPr>
        <w:t xml:space="preserve">posto a base di gara pari ad euro </w:t>
      </w:r>
      <w:r>
        <w:rPr>
          <w:rFonts w:ascii="Calibri" w:hAnsi="Calibri" w:cs="Tahoma"/>
          <w:b/>
          <w:bCs/>
          <w:sz w:val="20"/>
          <w:szCs w:val="20"/>
        </w:rPr>
        <w:t xml:space="preserve">0,80 </w:t>
      </w:r>
      <w:r w:rsidR="00230BAE">
        <w:rPr>
          <w:rFonts w:ascii="Calibri" w:hAnsi="Calibri" w:cs="Tahoma"/>
          <w:b/>
          <w:bCs/>
          <w:sz w:val="20"/>
          <w:szCs w:val="20"/>
        </w:rPr>
        <w:t>al netto di IVA.</w:t>
      </w:r>
    </w:p>
    <w:p w:rsidR="0078624A" w:rsidRDefault="0078624A">
      <w:pPr>
        <w:tabs>
          <w:tab w:val="left" w:pos="714"/>
          <w:tab w:val="left" w:pos="1482"/>
          <w:tab w:val="left" w:pos="8853"/>
        </w:tabs>
        <w:spacing w:after="283" w:line="360" w:lineRule="auto"/>
        <w:jc w:val="center"/>
      </w:pPr>
      <w:r>
        <w:rPr>
          <w:rFonts w:ascii="Calibri" w:hAnsi="Calibri" w:cs="Tahoma"/>
          <w:b/>
          <w:bCs/>
          <w:sz w:val="20"/>
          <w:szCs w:val="20"/>
        </w:rPr>
        <w:t xml:space="preserve">IL CONCORRENTE DICHIARA  </w:t>
      </w:r>
      <w:r w:rsidR="00850F89">
        <w:rPr>
          <w:rFonts w:ascii="Calibri" w:hAnsi="Calibri" w:cs="Tahoma"/>
          <w:b/>
          <w:bCs/>
          <w:sz w:val="20"/>
          <w:szCs w:val="20"/>
        </w:rPr>
        <w:t xml:space="preserve"> </w:t>
      </w:r>
      <w:r>
        <w:rPr>
          <w:rFonts w:ascii="Calibri" w:hAnsi="Calibri" w:cs="Tahoma"/>
          <w:b/>
          <w:bCs/>
          <w:sz w:val="20"/>
          <w:szCs w:val="20"/>
        </w:rPr>
        <w:t>INOLTRE</w:t>
      </w:r>
    </w:p>
    <w:p w:rsidR="0078624A" w:rsidRDefault="0078624A">
      <w:pPr>
        <w:pStyle w:val="Corpotesto"/>
        <w:spacing w:after="283" w:line="360" w:lineRule="auto"/>
      </w:pPr>
      <w:r>
        <w:rPr>
          <w:rFonts w:ascii="Calibri" w:hAnsi="Calibri" w:cs="Tahoma"/>
          <w:bCs/>
          <w:sz w:val="20"/>
        </w:rPr>
        <w:t>II) che gli oneri economici relativi alla</w:t>
      </w:r>
      <w:r>
        <w:rPr>
          <w:rFonts w:ascii="Calibri" w:hAnsi="Calibri" w:cs="Times New Roman"/>
          <w:bCs/>
          <w:sz w:val="20"/>
          <w:lang/>
        </w:rPr>
        <w:t xml:space="preserve"> sicurezza aziendale, </w:t>
      </w:r>
      <w:r>
        <w:rPr>
          <w:rFonts w:ascii="Calibri" w:hAnsi="Calibri" w:cs="Tahoma"/>
          <w:bCs/>
          <w:spacing w:val="-2"/>
          <w:sz w:val="20"/>
        </w:rPr>
        <w:t>ai sensi dell'art. 95 comma 10 del Codice,</w:t>
      </w:r>
      <w:r>
        <w:rPr>
          <w:rFonts w:ascii="Calibri" w:hAnsi="Calibri" w:cs="Times New Roman"/>
          <w:bCs/>
          <w:sz w:val="20"/>
          <w:lang/>
        </w:rPr>
        <w:t xml:space="preserve"> ammontano ad euro:</w:t>
      </w:r>
    </w:p>
    <w:p w:rsidR="0078624A" w:rsidRDefault="0078624A">
      <w:pPr>
        <w:pStyle w:val="Corpotesto"/>
        <w:spacing w:after="283" w:line="360" w:lineRule="auto"/>
      </w:pPr>
      <w:r>
        <w:rPr>
          <w:rFonts w:ascii="Calibri" w:hAnsi="Calibri" w:cs="Times New Roman"/>
          <w:b w:val="0"/>
          <w:sz w:val="20"/>
          <w:lang/>
        </w:rPr>
        <w:t>……………………………………………………………………………………………………………………………………………………………………………….</w:t>
      </w:r>
    </w:p>
    <w:p w:rsidR="0078624A" w:rsidRDefault="0078624A">
      <w:pPr>
        <w:pStyle w:val="Corpotesto"/>
        <w:spacing w:after="283" w:line="360" w:lineRule="auto"/>
      </w:pPr>
      <w:r>
        <w:rPr>
          <w:rFonts w:ascii="Calibri" w:hAnsi="Calibri" w:cs="Times New Roman"/>
          <w:bCs/>
          <w:sz w:val="20"/>
          <w:lang/>
        </w:rPr>
        <w:t xml:space="preserve">III) </w:t>
      </w:r>
      <w:r>
        <w:rPr>
          <w:rFonts w:ascii="Calibri" w:eastAsia="Arial" w:hAnsi="Calibri" w:cs="Tahoma"/>
          <w:bCs/>
          <w:spacing w:val="-2"/>
          <w:sz w:val="20"/>
          <w:lang/>
        </w:rPr>
        <w:t xml:space="preserve">che il costo della manodopera, </w:t>
      </w:r>
      <w:r>
        <w:rPr>
          <w:rFonts w:ascii="Calibri" w:hAnsi="Calibri" w:cs="Tahoma"/>
          <w:bCs/>
          <w:spacing w:val="-2"/>
          <w:sz w:val="20"/>
        </w:rPr>
        <w:t>ai sensi dell'art. ai sensi dell'art. 95 comma 10 del Codice</w:t>
      </w:r>
      <w:r>
        <w:rPr>
          <w:rFonts w:ascii="Calibri" w:eastAsia="Arial" w:hAnsi="Calibri" w:cs="Tahoma"/>
          <w:bCs/>
          <w:spacing w:val="-2"/>
          <w:sz w:val="20"/>
          <w:lang/>
        </w:rPr>
        <w:t xml:space="preserve">, ammonta ad </w:t>
      </w:r>
      <w:r>
        <w:rPr>
          <w:rFonts w:ascii="Calibri" w:hAnsi="Calibri" w:cs="Times New Roman"/>
          <w:bCs/>
          <w:spacing w:val="-2"/>
          <w:sz w:val="20"/>
          <w:lang/>
        </w:rPr>
        <w:t xml:space="preserve">euro:                                                                </w:t>
      </w:r>
      <w:r>
        <w:rPr>
          <w:rFonts w:ascii="Calibri" w:hAnsi="Calibri" w:cs="Times New Roman"/>
          <w:b w:val="0"/>
          <w:spacing w:val="-2"/>
          <w:sz w:val="20"/>
          <w:lang/>
        </w:rPr>
        <w:t xml:space="preserve"> ..………………………………………………………………………………………………………………………………………………………………………………..</w:t>
      </w:r>
    </w:p>
    <w:p w:rsidR="0078624A" w:rsidRDefault="0078624A">
      <w:pPr>
        <w:pStyle w:val="Corpotesto"/>
        <w:spacing w:after="283" w:line="360" w:lineRule="auto"/>
        <w:rPr>
          <w:rFonts w:ascii="Calibri" w:hAnsi="Calibri" w:cs="Times New Roman"/>
          <w:b w:val="0"/>
          <w:spacing w:val="-2"/>
          <w:sz w:val="20"/>
          <w:lang/>
        </w:rPr>
      </w:pPr>
    </w:p>
    <w:p w:rsidR="0078624A" w:rsidRDefault="0078624A">
      <w:pPr>
        <w:spacing w:before="280"/>
        <w:jc w:val="center"/>
      </w:pPr>
      <w:r>
        <w:rPr>
          <w:rFonts w:ascii="Calibri" w:hAnsi="Calibri" w:cs="BentonSans-Book"/>
          <w:b/>
          <w:sz w:val="20"/>
          <w:szCs w:val="20"/>
        </w:rPr>
        <w:t>DATA E FIRMA</w:t>
      </w:r>
    </w:p>
    <w:p w:rsidR="0078624A" w:rsidRDefault="0078624A">
      <w:pPr>
        <w:jc w:val="both"/>
      </w:pPr>
      <w:r>
        <w:rPr>
          <w:rStyle w:val="Enfasigrassetto"/>
          <w:rFonts w:ascii="Calibri" w:hAnsi="Calibri" w:cs="Arial"/>
          <w:b w:val="0"/>
          <w:bCs w:val="0"/>
          <w:spacing w:val="-2"/>
          <w:sz w:val="20"/>
          <w:szCs w:val="20"/>
        </w:rPr>
        <w:tab/>
      </w:r>
      <w:r>
        <w:rPr>
          <w:rStyle w:val="Enfasigrassetto"/>
          <w:rFonts w:ascii="Calibri" w:hAnsi="Calibri" w:cs="Arial"/>
          <w:b w:val="0"/>
          <w:bCs w:val="0"/>
          <w:spacing w:val="-2"/>
          <w:sz w:val="20"/>
          <w:szCs w:val="20"/>
        </w:rPr>
        <w:tab/>
      </w:r>
      <w:r>
        <w:rPr>
          <w:rStyle w:val="Enfasigrassetto"/>
          <w:rFonts w:ascii="Calibri" w:hAnsi="Calibri" w:cs="Arial"/>
          <w:b w:val="0"/>
          <w:bCs w:val="0"/>
          <w:spacing w:val="-2"/>
          <w:sz w:val="20"/>
          <w:szCs w:val="20"/>
        </w:rPr>
        <w:tab/>
      </w:r>
      <w:r>
        <w:rPr>
          <w:rStyle w:val="Enfasigrassetto"/>
          <w:rFonts w:ascii="Calibri" w:hAnsi="Calibri" w:cs="Arial"/>
          <w:b w:val="0"/>
          <w:bCs w:val="0"/>
          <w:spacing w:val="-2"/>
          <w:sz w:val="20"/>
          <w:szCs w:val="20"/>
        </w:rPr>
        <w:tab/>
        <w:t xml:space="preserve">           </w:t>
      </w:r>
      <w:r>
        <w:rPr>
          <w:rStyle w:val="Enfasigrassetto"/>
          <w:rFonts w:ascii="Calibri" w:hAnsi="Calibri" w:cs="Arial"/>
          <w:b w:val="0"/>
          <w:bCs w:val="0"/>
          <w:color w:val="000080"/>
          <w:spacing w:val="-2"/>
          <w:sz w:val="20"/>
          <w:szCs w:val="20"/>
        </w:rPr>
        <w:t xml:space="preserve">  </w:t>
      </w:r>
      <w:r>
        <w:rPr>
          <w:rStyle w:val="Enfasigrassetto"/>
          <w:rFonts w:ascii="Calibri" w:hAnsi="Calibri" w:cs="Arial"/>
          <w:b w:val="0"/>
          <w:bCs w:val="0"/>
          <w:i/>
          <w:iCs/>
          <w:color w:val="000080"/>
          <w:spacing w:val="-2"/>
          <w:sz w:val="20"/>
          <w:szCs w:val="20"/>
        </w:rPr>
        <w:t>(documento da firmarsi digitalmente)</w:t>
      </w:r>
    </w:p>
    <w:p w:rsidR="0078624A" w:rsidRDefault="0078624A">
      <w:pPr>
        <w:spacing w:before="280"/>
        <w:ind w:left="27"/>
        <w:jc w:val="center"/>
      </w:pPr>
      <w:r>
        <w:rPr>
          <w:rStyle w:val="Collegamentoipertestuale"/>
          <w:rFonts w:ascii="Calibri" w:hAnsi="Calibri" w:cs="Tahoma"/>
          <w:color w:val="000000"/>
          <w:spacing w:val="-2"/>
          <w:sz w:val="20"/>
          <w:szCs w:val="20"/>
          <w:u w:val="none"/>
        </w:rPr>
        <w:t>_____________________ ______________________</w:t>
      </w:r>
    </w:p>
    <w:p w:rsidR="0078624A" w:rsidRDefault="0078624A">
      <w:pPr>
        <w:pStyle w:val="sche22"/>
        <w:jc w:val="center"/>
      </w:pPr>
      <w:r>
        <w:rPr>
          <w:rFonts w:ascii="Calibri" w:hAnsi="Calibri" w:cs="Tahoma"/>
          <w:b/>
          <w:i/>
          <w:iCs/>
          <w:lang w:val="it-IT"/>
        </w:rPr>
        <w:tab/>
      </w:r>
      <w:r>
        <w:rPr>
          <w:rFonts w:ascii="Calibri" w:hAnsi="Calibri" w:cs="Tahoma"/>
          <w:b/>
          <w:i/>
          <w:iCs/>
          <w:lang w:val="it-IT"/>
        </w:rPr>
        <w:tab/>
      </w:r>
      <w:r>
        <w:rPr>
          <w:rFonts w:ascii="Calibri" w:hAnsi="Calibri" w:cs="Tahoma"/>
          <w:b/>
          <w:i/>
          <w:iCs/>
          <w:lang w:val="it-IT"/>
        </w:rPr>
        <w:tab/>
      </w:r>
      <w:r>
        <w:rPr>
          <w:rFonts w:ascii="Calibri" w:hAnsi="Calibri" w:cs="Tahoma"/>
          <w:b/>
          <w:i/>
          <w:iCs/>
          <w:lang w:val="it-IT"/>
        </w:rPr>
        <w:tab/>
      </w:r>
      <w:r>
        <w:rPr>
          <w:rFonts w:ascii="Calibri" w:hAnsi="Calibri" w:cs="Tahoma"/>
          <w:b/>
          <w:i/>
          <w:iCs/>
          <w:lang w:val="it-IT"/>
        </w:rPr>
        <w:tab/>
        <w:t xml:space="preserve">                                      </w:t>
      </w:r>
      <w:r>
        <w:rPr>
          <w:rFonts w:ascii="Calibri" w:hAnsi="Calibri" w:cs="Tahoma"/>
          <w:sz w:val="22"/>
          <w:szCs w:val="22"/>
          <w:lang/>
        </w:rPr>
        <w:t xml:space="preserve">                                                             </w:t>
      </w:r>
      <w:r>
        <w:rPr>
          <w:rFonts w:ascii="Calibri" w:eastAsia="Times New Roman" w:hAnsi="Calibri" w:cs="Tahoma"/>
          <w:sz w:val="22"/>
          <w:szCs w:val="22"/>
          <w:lang w:val="it-IT"/>
        </w:rPr>
        <w:t xml:space="preserve">                            </w:t>
      </w:r>
      <w:r>
        <w:rPr>
          <w:rFonts w:ascii="Calibri" w:eastAsia="Times New Roman" w:hAnsi="Calibri" w:cs="Tahoma"/>
          <w:sz w:val="24"/>
          <w:szCs w:val="24"/>
          <w:lang w:val="it-IT"/>
        </w:rPr>
        <w:t xml:space="preserve"> </w:t>
      </w:r>
    </w:p>
    <w:p w:rsidR="0078624A" w:rsidRDefault="0078624A">
      <w:pPr>
        <w:pStyle w:val="sche22"/>
        <w:jc w:val="center"/>
      </w:pPr>
      <w:r>
        <w:rPr>
          <w:rFonts w:ascii="Calibri" w:eastAsia="Times New Roman" w:hAnsi="Calibri" w:cs="Tahoma"/>
          <w:sz w:val="24"/>
          <w:szCs w:val="24"/>
          <w:lang w:val="it-IT"/>
        </w:rPr>
        <w:t xml:space="preserve"> </w:t>
      </w:r>
    </w:p>
    <w:sectPr w:rsidR="0078624A">
      <w:pgSz w:w="12240" w:h="15840"/>
      <w:pgMar w:top="1134" w:right="1064" w:bottom="1174" w:left="1706" w:header="720" w:footer="720" w:gutter="0"/>
      <w:cols w:space="72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0"/>
    <w:family w:val="auto"/>
    <w:pitch w:val="variable"/>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Eraser">
    <w:altName w:val="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BentonSans-Book">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s="StarSymbol"/>
        <w:sz w:val="18"/>
        <w:szCs w:val="18"/>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StarSymbol"/>
        <w:sz w:val="18"/>
        <w:szCs w:val="18"/>
      </w:rPr>
    </w:lvl>
  </w:abstractNum>
  <w:abstractNum w:abstractNumId="3" w15:restartNumberingAfterBreak="0">
    <w:nsid w:val="00000004"/>
    <w:multiLevelType w:val="multilevel"/>
    <w:tmpl w:val="00000004"/>
    <w:lvl w:ilvl="0">
      <w:start w:val="1"/>
      <w:numFmt w:val="bullet"/>
      <w:lvlText w:val=""/>
      <w:lvlJc w:val="left"/>
      <w:pPr>
        <w:tabs>
          <w:tab w:val="num" w:pos="890"/>
        </w:tabs>
        <w:ind w:left="890" w:hanging="360"/>
      </w:pPr>
      <w:rPr>
        <w:rFonts w:ascii="Symbol" w:hAnsi="Symbol" w:cs="StarSymbol"/>
        <w:sz w:val="18"/>
        <w:szCs w:val="18"/>
      </w:rPr>
    </w:lvl>
    <w:lvl w:ilvl="1">
      <w:start w:val="1"/>
      <w:numFmt w:val="bullet"/>
      <w:lvlText w:val="◦"/>
      <w:lvlJc w:val="left"/>
      <w:pPr>
        <w:tabs>
          <w:tab w:val="num" w:pos="1250"/>
        </w:tabs>
        <w:ind w:left="1250" w:hanging="360"/>
      </w:pPr>
      <w:rPr>
        <w:rFonts w:ascii="OpenSymbol" w:hAnsi="OpenSymbol" w:cs="StarSymbol"/>
        <w:sz w:val="18"/>
        <w:szCs w:val="18"/>
      </w:rPr>
    </w:lvl>
    <w:lvl w:ilvl="2">
      <w:start w:val="1"/>
      <w:numFmt w:val="bullet"/>
      <w:lvlText w:val="▪"/>
      <w:lvlJc w:val="left"/>
      <w:pPr>
        <w:tabs>
          <w:tab w:val="num" w:pos="1610"/>
        </w:tabs>
        <w:ind w:left="1610" w:hanging="360"/>
      </w:pPr>
      <w:rPr>
        <w:rFonts w:ascii="OpenSymbol" w:hAnsi="OpenSymbol" w:cs="StarSymbol"/>
        <w:sz w:val="18"/>
        <w:szCs w:val="18"/>
      </w:rPr>
    </w:lvl>
    <w:lvl w:ilvl="3">
      <w:start w:val="1"/>
      <w:numFmt w:val="bullet"/>
      <w:lvlText w:val=""/>
      <w:lvlJc w:val="left"/>
      <w:pPr>
        <w:tabs>
          <w:tab w:val="num" w:pos="1970"/>
        </w:tabs>
        <w:ind w:left="1970" w:hanging="360"/>
      </w:pPr>
      <w:rPr>
        <w:rFonts w:ascii="Symbol" w:hAnsi="Symbol" w:cs="StarSymbol"/>
        <w:sz w:val="18"/>
        <w:szCs w:val="18"/>
      </w:rPr>
    </w:lvl>
    <w:lvl w:ilvl="4">
      <w:start w:val="1"/>
      <w:numFmt w:val="bullet"/>
      <w:lvlText w:val="◦"/>
      <w:lvlJc w:val="left"/>
      <w:pPr>
        <w:tabs>
          <w:tab w:val="num" w:pos="2330"/>
        </w:tabs>
        <w:ind w:left="2330" w:hanging="360"/>
      </w:pPr>
      <w:rPr>
        <w:rFonts w:ascii="OpenSymbol" w:hAnsi="OpenSymbol" w:cs="StarSymbol"/>
        <w:sz w:val="18"/>
        <w:szCs w:val="18"/>
      </w:rPr>
    </w:lvl>
    <w:lvl w:ilvl="5">
      <w:start w:val="1"/>
      <w:numFmt w:val="bullet"/>
      <w:lvlText w:val="▪"/>
      <w:lvlJc w:val="left"/>
      <w:pPr>
        <w:tabs>
          <w:tab w:val="num" w:pos="2690"/>
        </w:tabs>
        <w:ind w:left="2690" w:hanging="360"/>
      </w:pPr>
      <w:rPr>
        <w:rFonts w:ascii="OpenSymbol" w:hAnsi="OpenSymbol" w:cs="StarSymbol"/>
        <w:sz w:val="18"/>
        <w:szCs w:val="18"/>
      </w:rPr>
    </w:lvl>
    <w:lvl w:ilvl="6">
      <w:start w:val="1"/>
      <w:numFmt w:val="bullet"/>
      <w:lvlText w:val=""/>
      <w:lvlJc w:val="left"/>
      <w:pPr>
        <w:tabs>
          <w:tab w:val="num" w:pos="3050"/>
        </w:tabs>
        <w:ind w:left="3050" w:hanging="360"/>
      </w:pPr>
      <w:rPr>
        <w:rFonts w:ascii="Symbol" w:hAnsi="Symbol" w:cs="StarSymbol"/>
        <w:sz w:val="18"/>
        <w:szCs w:val="18"/>
      </w:rPr>
    </w:lvl>
    <w:lvl w:ilvl="7">
      <w:start w:val="1"/>
      <w:numFmt w:val="bullet"/>
      <w:lvlText w:val="◦"/>
      <w:lvlJc w:val="left"/>
      <w:pPr>
        <w:tabs>
          <w:tab w:val="num" w:pos="3410"/>
        </w:tabs>
        <w:ind w:left="3410" w:hanging="360"/>
      </w:pPr>
      <w:rPr>
        <w:rFonts w:ascii="OpenSymbol" w:hAnsi="OpenSymbol" w:cs="StarSymbol"/>
        <w:sz w:val="18"/>
        <w:szCs w:val="18"/>
      </w:rPr>
    </w:lvl>
    <w:lvl w:ilvl="8">
      <w:start w:val="1"/>
      <w:numFmt w:val="bullet"/>
      <w:lvlText w:val="▪"/>
      <w:lvlJc w:val="left"/>
      <w:pPr>
        <w:tabs>
          <w:tab w:val="num" w:pos="3770"/>
        </w:tabs>
        <w:ind w:left="3770" w:hanging="360"/>
      </w:pPr>
      <w:rPr>
        <w:rFonts w:ascii="OpenSymbol" w:hAnsi="OpenSymbol" w:cs="StarSymbol"/>
        <w:sz w:val="18"/>
        <w:szCs w:val="18"/>
      </w:rPr>
    </w:lvl>
  </w:abstractNum>
  <w:num w:numId="1" w16cid:durableId="311830553">
    <w:abstractNumId w:val="0"/>
  </w:num>
  <w:num w:numId="2" w16cid:durableId="200754712">
    <w:abstractNumId w:val="1"/>
  </w:num>
  <w:num w:numId="3" w16cid:durableId="1203858025">
    <w:abstractNumId w:val="2"/>
  </w:num>
  <w:num w:numId="4" w16cid:durableId="358356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AE"/>
    <w:rsid w:val="00230BAE"/>
    <w:rsid w:val="00386433"/>
    <w:rsid w:val="006B0818"/>
    <w:rsid w:val="00721FB5"/>
    <w:rsid w:val="0072367F"/>
    <w:rsid w:val="0078624A"/>
    <w:rsid w:val="008302E6"/>
    <w:rsid w:val="00850F89"/>
    <w:rsid w:val="00887DF6"/>
    <w:rsid w:val="00992815"/>
    <w:rsid w:val="00A14D33"/>
    <w:rsid w:val="00BD3B96"/>
    <w:rsid w:val="00C624C2"/>
    <w:rsid w:val="00C722A6"/>
    <w:rsid w:val="00D63377"/>
    <w:rsid w:val="00D93D47"/>
    <w:rsid w:val="00F42E5D"/>
    <w:rsid w:val="00FB0C6E"/>
    <w:rsid w:val="00FE03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0B5802A5-1CEC-4171-B493-69BBAED1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2"/>
      <w:sz w:val="24"/>
      <w:szCs w:val="24"/>
      <w:lang w:eastAsia="zh-CN"/>
    </w:rPr>
  </w:style>
  <w:style w:type="paragraph" w:styleId="Titolo1">
    <w:name w:val="heading 1"/>
    <w:basedOn w:val="Normale"/>
    <w:next w:val="Normale"/>
    <w:qFormat/>
    <w:pPr>
      <w:keepNext/>
      <w:numPr>
        <w:numId w:val="1"/>
      </w:numPr>
      <w:tabs>
        <w:tab w:val="left" w:pos="8496"/>
      </w:tabs>
      <w:ind w:left="720"/>
      <w:jc w:val="both"/>
      <w:outlineLvl w:val="0"/>
    </w:pPr>
    <w:rPr>
      <w:rFonts w:ascii="Tahoma" w:hAnsi="Tahoma" w:cs="Tahoma"/>
      <w:i/>
      <w:iCs/>
      <w:spacing w:val="-2"/>
      <w:szCs w:val="20"/>
    </w:rPr>
  </w:style>
  <w:style w:type="paragraph" w:styleId="Titolo2">
    <w:name w:val="heading 2"/>
    <w:basedOn w:val="Normale"/>
    <w:next w:val="Normale"/>
    <w:qFormat/>
    <w:pPr>
      <w:keepNext/>
      <w:jc w:val="center"/>
      <w:outlineLvl w:val="1"/>
    </w:pPr>
    <w:rPr>
      <w:rFonts w:ascii="Tahoma" w:hAnsi="Tahoma" w:cs="Tahoma"/>
      <w:b/>
      <w:bCs/>
      <w:i/>
      <w:iCs/>
      <w:color w:val="3366FF"/>
      <w:sz w:val="18"/>
      <w:szCs w:val="18"/>
      <w:highlight w:val="yellow"/>
      <w:u w:val="single"/>
    </w:rPr>
  </w:style>
  <w:style w:type="paragraph" w:styleId="Titolo3">
    <w:name w:val="heading 3"/>
    <w:basedOn w:val="Normale"/>
    <w:next w:val="Normale"/>
    <w:qFormat/>
    <w:pPr>
      <w:keepNext/>
      <w:numPr>
        <w:ilvl w:val="2"/>
        <w:numId w:val="1"/>
      </w:numPr>
      <w:jc w:val="right"/>
      <w:outlineLvl w:val="2"/>
    </w:pPr>
    <w:rPr>
      <w:sz w:val="28"/>
    </w:rPr>
  </w:style>
  <w:style w:type="paragraph" w:styleId="Titolo4">
    <w:name w:val="heading 4"/>
    <w:basedOn w:val="Normale"/>
    <w:next w:val="Normale"/>
    <w:qFormat/>
    <w:pPr>
      <w:keepNext/>
      <w:numPr>
        <w:ilvl w:val="3"/>
        <w:numId w:val="1"/>
      </w:numPr>
      <w:jc w:val="both"/>
      <w:outlineLvl w:val="3"/>
    </w:pPr>
    <w:rPr>
      <w:rFonts w:ascii="Tahoma" w:hAnsi="Tahoma" w:cs="Tahoma"/>
      <w:b/>
      <w:color w:val="000000"/>
      <w:sz w:val="20"/>
      <w:szCs w:val="20"/>
      <w:u w:val="single"/>
    </w:rPr>
  </w:style>
  <w:style w:type="paragraph" w:styleId="Titolo6">
    <w:name w:val="heading 6"/>
    <w:basedOn w:val="Normale"/>
    <w:next w:val="Normale"/>
    <w:qFormat/>
    <w:pPr>
      <w:keepNext/>
      <w:widowControl w:val="0"/>
      <w:numPr>
        <w:ilvl w:val="5"/>
        <w:numId w:val="1"/>
      </w:numPr>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ymbol"/>
    </w:rPr>
  </w:style>
  <w:style w:type="character" w:customStyle="1" w:styleId="WW8Num5z0">
    <w:name w:val="WW8Num5z0"/>
    <w:rPr>
      <w:b w:val="0"/>
      <w:i w:val="0"/>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Times New Roman"/>
    </w:rPr>
  </w:style>
  <w:style w:type="character" w:customStyle="1" w:styleId="WW8Num9z0">
    <w:name w:val="WW8Num9z0"/>
    <w:rPr>
      <w:rFonts w:ascii="Symbol" w:hAnsi="Symbol" w:cs="Times New Roman"/>
    </w:rPr>
  </w:style>
  <w:style w:type="character" w:customStyle="1" w:styleId="WW8Num10z0">
    <w:name w:val="WW8Num10z0"/>
    <w:rPr>
      <w:rFonts w:ascii="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rPr>
  </w:style>
  <w:style w:type="character" w:customStyle="1" w:styleId="WW8Num12z0">
    <w:name w:val="WW8Num12z0"/>
    <w:rPr>
      <w:rFonts w:ascii="Eraser" w:hAnsi="Eraser"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Wingdings" w:hAnsi="Wingdings" w:cs="Wingdings"/>
      <w:sz w:val="24"/>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2z3">
    <w:name w:val="WW8Num12z3"/>
    <w:rPr>
      <w:rFonts w:ascii="Symbol" w:hAnsi="Symbol" w:cs="Symbol"/>
    </w:rPr>
  </w:style>
  <w:style w:type="character" w:customStyle="1" w:styleId="WW8Num12z4">
    <w:name w:val="WW8Num12z4"/>
    <w:rPr>
      <w:rFonts w:ascii="Courier New" w:hAnsi="Courier New" w:cs="Courier New"/>
    </w:rPr>
  </w:style>
  <w:style w:type="character" w:customStyle="1" w:styleId="WW8Num14z3">
    <w:name w:val="WW8Num14z3"/>
    <w:rPr>
      <w:rFonts w:ascii="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hAnsi="Symbol" w:cs="Times New Roman"/>
    </w:rPr>
  </w:style>
  <w:style w:type="character" w:customStyle="1" w:styleId="WW8Num3z2">
    <w:name w:val="WW8Num3z2"/>
    <w:rPr>
      <w:rFonts w:ascii="Wingdings" w:hAnsi="Wingdings" w:cs="Wingdings"/>
    </w:rPr>
  </w:style>
  <w:style w:type="character" w:customStyle="1" w:styleId="WW8Num3z4">
    <w:name w:val="WW8Num3z4"/>
    <w:rPr>
      <w:rFonts w:ascii="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16z0">
    <w:name w:val="WW8Num16z0"/>
    <w:rPr>
      <w:rFonts w:ascii="Symbol" w:hAnsi="Symbol" w:cs="StarSymbol"/>
      <w:sz w:val="18"/>
      <w:szCs w:val="18"/>
    </w:rPr>
  </w:style>
  <w:style w:type="character" w:customStyle="1" w:styleId="WW8Num17z0">
    <w:name w:val="WW8Num17z0"/>
    <w:rPr>
      <w:rFonts w:ascii="Symbol" w:hAnsi="Symbol" w:cs="Times New Roman"/>
    </w:rPr>
  </w:style>
  <w:style w:type="character" w:customStyle="1" w:styleId="WW8Num18z0">
    <w:name w:val="WW8Num18z0"/>
    <w:rPr>
      <w:rFonts w:ascii="Wingdings" w:hAnsi="Wingdings" w:cs="Wingdings"/>
      <w:sz w:val="24"/>
    </w:rPr>
  </w:style>
  <w:style w:type="character" w:customStyle="1" w:styleId="WW8Num19z0">
    <w:name w:val="WW8Num19z0"/>
    <w:rPr>
      <w:rFonts w:ascii="Symbol" w:hAnsi="Symbol" w:cs="Times New Roman"/>
    </w:rPr>
  </w:style>
  <w:style w:type="character" w:customStyle="1" w:styleId="WW8Num20z0">
    <w:name w:val="WW8Num20z0"/>
    <w:rPr>
      <w:rFonts w:ascii="Symbol" w:hAnsi="Symbol" w:cs="Symbol"/>
    </w:rPr>
  </w:style>
  <w:style w:type="character" w:customStyle="1" w:styleId="WW8Num21z0">
    <w:name w:val="WW8Num21z0"/>
    <w:rPr>
      <w:rFonts w:ascii="Symbol" w:hAnsi="Symbol" w:cs="Symbol"/>
    </w:rPr>
  </w:style>
  <w:style w:type="character" w:customStyle="1" w:styleId="WW8Num22z0">
    <w:name w:val="WW8Num22z0"/>
    <w:rPr>
      <w:b w:val="0"/>
      <w:i w:val="0"/>
    </w:rPr>
  </w:style>
  <w:style w:type="character" w:customStyle="1" w:styleId="WW8Num22z1">
    <w:name w:val="WW8Num22z1"/>
    <w:rPr>
      <w:rFonts w:ascii="Wingdings 2" w:hAnsi="Wingdings 2" w:cs="Wingdings 2"/>
    </w:rPr>
  </w:style>
  <w:style w:type="character" w:customStyle="1" w:styleId="WW8Num22z2">
    <w:name w:val="WW8Num22z2"/>
    <w:rPr>
      <w:rFonts w:ascii="StarSymbol" w:hAnsi="StarSymbol" w:cs="StarSymbol"/>
    </w:rPr>
  </w:style>
  <w:style w:type="character" w:customStyle="1" w:styleId="WW8Num22z3">
    <w:name w:val="WW8Num22z3"/>
    <w:rPr>
      <w:rFonts w:ascii="Symbol" w:hAnsi="Symbol" w:cs="Symbol"/>
    </w:rPr>
  </w:style>
  <w:style w:type="character" w:customStyle="1" w:styleId="WW8Num23z0">
    <w:name w:val="WW8Num23z0"/>
    <w:rPr>
      <w:rFonts w:ascii="Symbol" w:hAnsi="Symbol" w:cs="Times New Roman"/>
    </w:rPr>
  </w:style>
  <w:style w:type="character" w:customStyle="1" w:styleId="WW8Num23z1">
    <w:name w:val="WW8Num23z1"/>
    <w:rPr>
      <w:rFonts w:ascii="Wingdings 2" w:hAnsi="Wingdings 2" w:cs="Wingdings 2"/>
    </w:rPr>
  </w:style>
  <w:style w:type="character" w:customStyle="1" w:styleId="WW8Num23z2">
    <w:name w:val="WW8Num23z2"/>
    <w:rPr>
      <w:rFonts w:ascii="StarSymbol" w:hAnsi="StarSymbol" w:cs="StarSymbol"/>
    </w:rPr>
  </w:style>
  <w:style w:type="character" w:customStyle="1" w:styleId="WW8Num23z3">
    <w:name w:val="WW8Num23z3"/>
    <w:rPr>
      <w:rFonts w:ascii="Symbol" w:hAnsi="Symbol" w:cs="Symbol"/>
    </w:rPr>
  </w:style>
  <w:style w:type="character" w:customStyle="1" w:styleId="WW8Num25z0">
    <w:name w:val="WW8Num25z0"/>
    <w:rPr>
      <w:rFonts w:ascii="Symbol" w:hAnsi="Symbol" w:cs="StarSymbol"/>
      <w:sz w:val="18"/>
      <w:szCs w:val="18"/>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Wingdings" w:hAnsi="Wingdings" w:cs="Wingdings"/>
      <w:sz w:val="24"/>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Wingdings" w:hAnsi="Wingdings" w:cs="Wingdings"/>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sz w:val="24"/>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hAnsi="Symbol" w:cs="Times New Roman"/>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hAnsi="Symbol" w:cs="Times New Roman"/>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hAnsi="Symbol" w:cs="StarSymbol"/>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hAnsi="Symbol" w:cs="Symbol"/>
    </w:rPr>
  </w:style>
  <w:style w:type="character" w:customStyle="1" w:styleId="WW8Num10z4">
    <w:name w:val="WW8Num10z4"/>
    <w:rPr>
      <w:rFonts w:ascii="Courier New" w:hAnsi="Courier New" w:cs="Courier New"/>
    </w:rPr>
  </w:style>
  <w:style w:type="character" w:customStyle="1" w:styleId="WW8Num24z0">
    <w:name w:val="WW8Num24z0"/>
    <w:rPr>
      <w:rFonts w:ascii="Wingdings" w:hAnsi="Wingdings" w:cs="Wingdings"/>
      <w:sz w:val="24"/>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5z4">
    <w:name w:val="WW8Num25z4"/>
    <w:rPr>
      <w:rFonts w:ascii="Courier New" w:hAnsi="Courier New" w:cs="Courier New"/>
    </w:rPr>
  </w:style>
  <w:style w:type="character" w:customStyle="1" w:styleId="WW8Num30z0">
    <w:name w:val="WW8Num30z0"/>
    <w:rPr>
      <w:rFonts w:ascii="Wingdings" w:hAnsi="Wingdings" w:cs="Wingdings"/>
      <w:sz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hAnsi="Courier New" w:cs="Courier New"/>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8z4">
    <w:name w:val="WW8Num18z4"/>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hAnsi="Courier New" w:cs="Courier New"/>
    </w:rPr>
  </w:style>
  <w:style w:type="character" w:customStyle="1" w:styleId="WW8Num29z4">
    <w:name w:val="WW8Num29z4"/>
    <w:rPr>
      <w:rFonts w:ascii="Courier New" w:hAnsi="Courier New" w:cs="Courier New"/>
    </w:rPr>
  </w:style>
  <w:style w:type="character" w:customStyle="1" w:styleId="WW8Num30z4">
    <w:name w:val="WW8Num30z4"/>
    <w:rPr>
      <w:rFonts w:ascii="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hAnsi="Courier New" w:cs="Courier New"/>
    </w:rPr>
  </w:style>
  <w:style w:type="character" w:customStyle="1" w:styleId="WW8Num24z4">
    <w:name w:val="WW8Num24z4"/>
    <w:rPr>
      <w:rFonts w:ascii="Courier New" w:hAnsi="Courier New" w:cs="Courier New"/>
    </w:rPr>
  </w:style>
  <w:style w:type="character" w:customStyle="1" w:styleId="WW8Num31z0">
    <w:name w:val="WW8Num31z0"/>
    <w:rPr>
      <w:b w:val="0"/>
      <w:i w:val="0"/>
    </w:rPr>
  </w:style>
  <w:style w:type="character" w:customStyle="1" w:styleId="WW8Num33z0">
    <w:name w:val="WW8Num33z0"/>
    <w:rPr>
      <w:rFonts w:ascii="Symbol" w:hAnsi="Symbol" w:cs="Times New Roman"/>
    </w:rPr>
  </w:style>
  <w:style w:type="character" w:customStyle="1" w:styleId="WW8Num34z0">
    <w:name w:val="WW8Num34z0"/>
    <w:rPr>
      <w:rFonts w:ascii="Symbol" w:hAnsi="Symbol" w:cs="Symbol"/>
    </w:rPr>
  </w:style>
  <w:style w:type="character" w:customStyle="1" w:styleId="WW8Num34z1">
    <w:name w:val="WW8Num34z1"/>
    <w:rPr>
      <w:rFonts w:ascii="Symbol" w:hAnsi="Symbol" w:cs="StarSymbol"/>
      <w:sz w:val="18"/>
      <w:szCs w:val="18"/>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7z0">
    <w:name w:val="WW8Num37z0"/>
    <w:rPr>
      <w:rFonts w:ascii="Eraser" w:hAnsi="Eraser" w:cs="Times New Roman"/>
      <w:sz w:val="22"/>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Symbol" w:hAnsi="Symbol"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1">
    <w:name w:val="WW8Num42z1"/>
    <w:rPr>
      <w:rFonts w:ascii="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hAnsi="Symbol"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Eraser" w:hAnsi="Eraser" w:cs="Times New Roman"/>
      <w:sz w:val="22"/>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rPr>
      <w:rFonts w:ascii="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8Num8z3">
    <w:name w:val="WW8Num8z3"/>
    <w:rPr>
      <w:rFonts w:ascii="Symbol" w:hAnsi="Symbol" w:cs="Symbol"/>
    </w:rPr>
  </w:style>
  <w:style w:type="character" w:customStyle="1" w:styleId="WW8Num9z3">
    <w:name w:val="WW8Num9z3"/>
    <w:rPr>
      <w:rFonts w:ascii="Symbol" w:hAnsi="Symbol" w:cs="Symbol"/>
    </w:rPr>
  </w:style>
  <w:style w:type="character" w:customStyle="1" w:styleId="WW8Num13z3">
    <w:name w:val="WW8Num13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21z4">
    <w:name w:val="WW8Num21z4"/>
    <w:rPr>
      <w:rFonts w:ascii="Courier New" w:hAnsi="Courier New" w:cs="Courier New"/>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5z0">
    <w:name w:val="WW8Num35z0"/>
    <w:rPr>
      <w:b w:val="0"/>
      <w:i w:val="0"/>
    </w:rPr>
  </w:style>
  <w:style w:type="character" w:customStyle="1" w:styleId="WW8Num36z0">
    <w:name w:val="WW8Num36z0"/>
    <w:rPr>
      <w:rFonts w:ascii="Wingdings" w:hAnsi="Wingdings" w:cs="Wingdings"/>
      <w:sz w:val="24"/>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8z4">
    <w:name w:val="WW8Num38z4"/>
    <w:rPr>
      <w:rFonts w:ascii="Courier New" w:hAnsi="Courier New" w:cs="Courier New"/>
    </w:rPr>
  </w:style>
  <w:style w:type="character" w:customStyle="1" w:styleId="WW8Num42z0">
    <w:name w:val="WW8Num42z0"/>
    <w:rPr>
      <w:rFonts w:ascii="Verdana" w:hAnsi="Verdana" w:cs="Verdana"/>
      <w:b w:val="0"/>
      <w:i w:val="0"/>
      <w:sz w:val="20"/>
    </w:rPr>
  </w:style>
  <w:style w:type="character" w:customStyle="1" w:styleId="WW8Num43z0">
    <w:name w:val="WW8Num43z0"/>
    <w:rPr>
      <w:rFonts w:ascii="Wingdings" w:hAnsi="Wingdings" w:cs="Wingdings"/>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Symbol" w:hAnsi="Symbol"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7z4">
    <w:name w:val="WW8Num47z4"/>
    <w:rPr>
      <w:rFonts w:ascii="Courier New" w:hAnsi="Courier New" w:cs="Courier New"/>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Eraser" w:hAnsi="Eraser" w:cs="Times New Roman"/>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Symbol" w:hAnsi="Symbol" w:cs="StarSymbol"/>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58z0">
    <w:name w:val="WW8Num58z0"/>
    <w:rPr>
      <w:rFonts w:ascii="Eraser" w:hAnsi="Eraser" w:cs="Times New Roman"/>
      <w:sz w:val="22"/>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Wingdings" w:hAnsi="Wingdings" w:cs="Wingdings"/>
      <w:sz w:val="24"/>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rPr>
      <w:rFonts w:ascii="Times New Roman" w:hAnsi="Times New Roman" w:cs="Times New Roman"/>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1z0">
    <w:name w:val="WW8Num61z0"/>
    <w:rPr>
      <w:rFonts w:ascii="Symbol" w:hAnsi="Symbol" w:cs="Times New Roman"/>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3z0">
    <w:name w:val="WW8Num63z0"/>
    <w:rPr>
      <w:rFonts w:ascii="Wingdings" w:hAnsi="Wingdings" w:cs="Wingdings"/>
      <w:sz w:val="24"/>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Symbol" w:hAnsi="Symbol" w:cs="Times New Roman"/>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4z3">
    <w:name w:val="WW8Num64z3"/>
    <w:rPr>
      <w:rFonts w:ascii="Symbol" w:hAnsi="Symbol" w:cs="Symbol"/>
    </w:rPr>
  </w:style>
  <w:style w:type="character" w:customStyle="1" w:styleId="WW8Num65z0">
    <w:name w:val="WW8Num65z0"/>
    <w:rPr>
      <w:rFonts w:ascii="Wingdings" w:hAnsi="Wingdings" w:cs="Wingdings"/>
      <w:sz w:val="24"/>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rPr>
      <w:rFonts w:ascii="Symbol" w:hAnsi="Symbol" w:cs="Times New Roman"/>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6z4">
    <w:name w:val="WW8Num66z4"/>
    <w:rPr>
      <w:rFonts w:ascii="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hAnsi="Symbol" w:cs="StarSymbol"/>
      <w:sz w:val="18"/>
      <w:szCs w:val="18"/>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7z4">
    <w:name w:val="WW8Num67z4"/>
    <w:rPr>
      <w:rFonts w:ascii="Courier New" w:hAnsi="Courier New" w:cs="Courier New"/>
    </w:rPr>
  </w:style>
  <w:style w:type="character" w:customStyle="1" w:styleId="WW8Num68z0">
    <w:name w:val="WW8Num68z0"/>
    <w:rPr>
      <w:rFonts w:ascii="Eraser" w:hAnsi="Eraser" w:cs="Times New Roman"/>
      <w:sz w:val="22"/>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WW8Num69z0">
    <w:name w:val="WW8Num69z0"/>
    <w:rPr>
      <w:rFonts w:ascii="Symbol" w:hAnsi="Symbol" w:cs="StarSymbol"/>
      <w:sz w:val="18"/>
      <w:szCs w:val="18"/>
    </w:rPr>
  </w:style>
  <w:style w:type="character" w:customStyle="1" w:styleId="WW8Num69z1">
    <w:name w:val="WW8Num69z1"/>
    <w:rPr>
      <w:rFonts w:ascii="Symbol" w:hAnsi="Symbol" w:cs="Times New Roman"/>
    </w:rPr>
  </w:style>
  <w:style w:type="character" w:customStyle="1" w:styleId="WW8Num69z2">
    <w:name w:val="WW8Num69z2"/>
    <w:rPr>
      <w:rFonts w:ascii="Wingdings" w:hAnsi="Wingdings" w:cs="Wingdings"/>
    </w:rPr>
  </w:style>
  <w:style w:type="character" w:customStyle="1" w:styleId="WW8Num69z3">
    <w:name w:val="WW8Num69z3"/>
    <w:rPr>
      <w:rFonts w:ascii="Symbol" w:hAnsi="Symbol" w:cs="Symbol"/>
    </w:rPr>
  </w:style>
  <w:style w:type="character" w:customStyle="1" w:styleId="WW8Num69z4">
    <w:name w:val="WW8Num69z4"/>
    <w:rPr>
      <w:rFonts w:ascii="Courier New" w:hAnsi="Courier New" w:cs="Courier New"/>
    </w:rPr>
  </w:style>
  <w:style w:type="character" w:customStyle="1" w:styleId="WW8Num70z0">
    <w:name w:val="WW8Num70z0"/>
    <w:rPr>
      <w:rFonts w:ascii="Wingdings" w:hAnsi="Wingdings" w:cs="Wingdings"/>
      <w:sz w:val="24"/>
    </w:rPr>
  </w:style>
  <w:style w:type="character" w:customStyle="1" w:styleId="WW8Num70z1">
    <w:name w:val="WW8Num70z1"/>
    <w:rPr>
      <w:rFonts w:ascii="Symbol" w:hAnsi="Symbol" w:cs="Symbol"/>
    </w:rPr>
  </w:style>
  <w:style w:type="character" w:customStyle="1" w:styleId="WW8Num70z2">
    <w:name w:val="WW8Num70z2"/>
    <w:rPr>
      <w:rFonts w:ascii="Wingdings" w:hAnsi="Wingdings" w:cs="Wingdings"/>
    </w:rPr>
  </w:style>
  <w:style w:type="character" w:customStyle="1" w:styleId="WW8Num70z4">
    <w:name w:val="WW8Num70z4"/>
    <w:rPr>
      <w:rFonts w:ascii="Courier New" w:hAnsi="Courier New" w:cs="Courier New"/>
    </w:rPr>
  </w:style>
  <w:style w:type="character" w:customStyle="1" w:styleId="WW8Num71z0">
    <w:name w:val="WW8Num71z0"/>
    <w:rPr>
      <w:rFonts w:ascii="Eraser" w:hAnsi="Eraser" w:cs="Times New Roman"/>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rPr>
      <w:rFonts w:ascii="Verdana" w:hAnsi="Verdana" w:cs="Verdana"/>
      <w:b w:val="0"/>
      <w:i w:val="0"/>
      <w:sz w:val="20"/>
    </w:rPr>
  </w:style>
  <w:style w:type="character" w:customStyle="1" w:styleId="WW8Num73z0">
    <w:name w:val="WW8Num73z0"/>
    <w:rPr>
      <w:rFonts w:ascii="Symbol" w:hAnsi="Symbol" w:cs="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4z0">
    <w:name w:val="WW8Num74z0"/>
    <w:rPr>
      <w:rFonts w:ascii="Wingdings" w:hAnsi="Wingdings" w:cs="Wingdings"/>
      <w:sz w:val="24"/>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5z0">
    <w:name w:val="WW8Num75z0"/>
    <w:rPr>
      <w:rFonts w:ascii="Wingdings" w:hAnsi="Wingdings" w:cs="Wingdings"/>
      <w:sz w:val="24"/>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76z0">
    <w:name w:val="WW8Num76z0"/>
    <w:rPr>
      <w:rFonts w:ascii="Symbol" w:hAnsi="Symbol" w:cs="Times New Roman"/>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Wingdings" w:hAnsi="Wingdings" w:cs="Wingdings"/>
      <w:sz w:val="24"/>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rPr>
      <w:rFonts w:ascii="Symbol" w:hAnsi="Symbol" w:cs="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Wingdings"/>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2z0">
    <w:name w:val="WW8Num82z0"/>
    <w:rPr>
      <w:rFonts w:ascii="Wingdings" w:hAnsi="Wingdings" w:cs="Wingdings"/>
      <w:sz w:val="24"/>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cs="Wingdings"/>
    </w:rPr>
  </w:style>
  <w:style w:type="character" w:customStyle="1" w:styleId="WW8Num82z3">
    <w:name w:val="WW8Num82z3"/>
    <w:rPr>
      <w:rFonts w:ascii="Symbol" w:hAnsi="Symbol" w:cs="Symbol"/>
    </w:rPr>
  </w:style>
  <w:style w:type="character" w:customStyle="1" w:styleId="WW8Num83z0">
    <w:name w:val="WW8Num83z0"/>
    <w:rPr>
      <w:rFonts w:ascii="Wingdings" w:hAnsi="Wingdings" w:cs="Wingdings"/>
      <w:sz w:val="24"/>
    </w:rPr>
  </w:style>
  <w:style w:type="character" w:customStyle="1" w:styleId="WW8Num83z1">
    <w:name w:val="WW8Num83z1"/>
    <w:rPr>
      <w:rFonts w:ascii="Courier New" w:hAnsi="Courier New" w:cs="Courier New"/>
    </w:rPr>
  </w:style>
  <w:style w:type="character" w:customStyle="1" w:styleId="WW8Num83z2">
    <w:name w:val="WW8Num83z2"/>
    <w:rPr>
      <w:rFonts w:ascii="Wingdings" w:hAnsi="Wingdings" w:cs="Wingdings"/>
    </w:rPr>
  </w:style>
  <w:style w:type="character" w:customStyle="1" w:styleId="WW8Num83z3">
    <w:name w:val="WW8Num83z3"/>
    <w:rPr>
      <w:rFonts w:ascii="Symbol" w:hAnsi="Symbol" w:cs="Symbol"/>
    </w:rPr>
  </w:style>
  <w:style w:type="character" w:customStyle="1" w:styleId="WW8Num84z1">
    <w:name w:val="WW8Num84z1"/>
    <w:rPr>
      <w:rFonts w:ascii="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5z3">
    <w:name w:val="WW8Num85z3"/>
    <w:rPr>
      <w:rFonts w:ascii="Symbol" w:hAnsi="Symbol" w:cs="Symbol"/>
    </w:rPr>
  </w:style>
  <w:style w:type="character" w:customStyle="1" w:styleId="WW8Num87z0">
    <w:name w:val="WW8Num87z0"/>
    <w:rPr>
      <w:rFonts w:ascii="Symbol" w:hAnsi="Symbol" w:cs="Symbol"/>
    </w:rPr>
  </w:style>
  <w:style w:type="character" w:customStyle="1" w:styleId="WW8Num87z1">
    <w:name w:val="WW8Num87z1"/>
    <w:rPr>
      <w:rFonts w:ascii="Courier New" w:hAnsi="Courier New" w:cs="Courier New"/>
    </w:rPr>
  </w:style>
  <w:style w:type="character" w:customStyle="1" w:styleId="WW8Num87z2">
    <w:name w:val="WW8Num87z2"/>
    <w:rPr>
      <w:rFonts w:ascii="Wingdings" w:hAnsi="Wingdings" w:cs="Wingdings"/>
    </w:rPr>
  </w:style>
  <w:style w:type="character" w:customStyle="1" w:styleId="WW8Num88z0">
    <w:name w:val="WW8Num88z0"/>
    <w:rPr>
      <w:rFonts w:ascii="Eraser" w:hAnsi="Eraser" w:cs="Times New Roman"/>
      <w:sz w:val="22"/>
    </w:rPr>
  </w:style>
  <w:style w:type="character" w:customStyle="1" w:styleId="WW8Num88z1">
    <w:name w:val="WW8Num88z1"/>
    <w:rPr>
      <w:rFonts w:ascii="Courier New" w:hAnsi="Courier New" w:cs="Courier New"/>
    </w:rPr>
  </w:style>
  <w:style w:type="character" w:customStyle="1" w:styleId="WW8Num88z2">
    <w:name w:val="WW8Num88z2"/>
    <w:rPr>
      <w:rFonts w:ascii="Wingdings" w:hAnsi="Wingdings" w:cs="Wingdings"/>
    </w:rPr>
  </w:style>
  <w:style w:type="character" w:customStyle="1" w:styleId="WW8Num88z3">
    <w:name w:val="WW8Num88z3"/>
    <w:rPr>
      <w:rFonts w:ascii="Symbol" w:hAnsi="Symbol" w:cs="Symbol"/>
    </w:rPr>
  </w:style>
  <w:style w:type="character" w:customStyle="1" w:styleId="WW8Num89z0">
    <w:name w:val="WW8Num89z0"/>
    <w:rPr>
      <w:rFonts w:ascii="Symbol" w:hAnsi="Symbol" w:cs="Symbol"/>
    </w:rPr>
  </w:style>
  <w:style w:type="character" w:customStyle="1" w:styleId="WW8Num90z0">
    <w:name w:val="WW8Num90z0"/>
    <w:rPr>
      <w:rFonts w:ascii="Symbol" w:hAnsi="Symbol" w:cs="Symbol"/>
    </w:rPr>
  </w:style>
  <w:style w:type="character" w:customStyle="1" w:styleId="WW8Num90z2">
    <w:name w:val="WW8Num90z2"/>
    <w:rPr>
      <w:rFonts w:ascii="Wingdings" w:hAnsi="Wingdings" w:cs="Wingdings"/>
    </w:rPr>
  </w:style>
  <w:style w:type="character" w:customStyle="1" w:styleId="WW8Num90z4">
    <w:name w:val="WW8Num90z4"/>
    <w:rPr>
      <w:rFonts w:ascii="Courier New" w:hAnsi="Courier New" w:cs="Courier New"/>
    </w:rPr>
  </w:style>
  <w:style w:type="character" w:customStyle="1" w:styleId="WW8Num91z0">
    <w:name w:val="WW8Num91z0"/>
    <w:rPr>
      <w:rFonts w:ascii="Wingdings" w:hAnsi="Wingdings" w:cs="Wingdings"/>
      <w:sz w:val="24"/>
    </w:rPr>
  </w:style>
  <w:style w:type="character" w:customStyle="1" w:styleId="WW8Num91z1">
    <w:name w:val="WW8Num91z1"/>
    <w:rPr>
      <w:rFonts w:ascii="Courier New" w:hAnsi="Courier New" w:cs="Courier New"/>
    </w:rPr>
  </w:style>
  <w:style w:type="character" w:customStyle="1" w:styleId="WW8Num91z2">
    <w:name w:val="WW8Num91z2"/>
    <w:rPr>
      <w:rFonts w:ascii="Wingdings" w:hAnsi="Wingdings" w:cs="Wingdings"/>
    </w:rPr>
  </w:style>
  <w:style w:type="character" w:customStyle="1" w:styleId="WW8Num91z3">
    <w:name w:val="WW8Num91z3"/>
    <w:rPr>
      <w:rFonts w:ascii="Symbol" w:hAnsi="Symbol" w:cs="Symbol"/>
    </w:rPr>
  </w:style>
  <w:style w:type="character" w:customStyle="1" w:styleId="WW8Num92z0">
    <w:name w:val="WW8Num92z0"/>
    <w:rPr>
      <w:b w:val="0"/>
      <w:i w:val="0"/>
      <w:sz w:val="20"/>
    </w:rPr>
  </w:style>
  <w:style w:type="character" w:customStyle="1" w:styleId="WW8Num93z0">
    <w:name w:val="WW8Num93z0"/>
    <w:rPr>
      <w:rFonts w:ascii="Wingdings" w:hAnsi="Wingdings" w:cs="Wingdings"/>
      <w:sz w:val="24"/>
    </w:rPr>
  </w:style>
  <w:style w:type="character" w:customStyle="1" w:styleId="WW8Num93z1">
    <w:name w:val="WW8Num93z1"/>
    <w:rPr>
      <w:rFonts w:ascii="Symbol" w:hAnsi="Symbol" w:cs="Symbol"/>
    </w:rPr>
  </w:style>
  <w:style w:type="character" w:customStyle="1" w:styleId="WW8Num93z2">
    <w:name w:val="WW8Num93z2"/>
    <w:rPr>
      <w:rFonts w:ascii="Wingdings" w:hAnsi="Wingdings" w:cs="Wingdings"/>
    </w:rPr>
  </w:style>
  <w:style w:type="character" w:customStyle="1" w:styleId="WW8Num93z4">
    <w:name w:val="WW8Num93z4"/>
    <w:rPr>
      <w:rFonts w:ascii="Courier New" w:hAnsi="Courier New" w:cs="Courier New"/>
    </w:rPr>
  </w:style>
  <w:style w:type="character" w:customStyle="1" w:styleId="WW8Num94z0">
    <w:name w:val="WW8Num94z0"/>
    <w:rPr>
      <w:rFonts w:ascii="Verdana" w:hAnsi="Verdana" w:cs="Verdana"/>
      <w:b w:val="0"/>
      <w:i w:val="0"/>
      <w:sz w:val="20"/>
    </w:rPr>
  </w:style>
  <w:style w:type="character" w:customStyle="1" w:styleId="WW8Num95z0">
    <w:name w:val="WW8Num95z0"/>
    <w:rPr>
      <w:rFonts w:ascii="Symbol" w:hAnsi="Symbol" w:cs="Symbol"/>
    </w:rPr>
  </w:style>
  <w:style w:type="character" w:customStyle="1" w:styleId="WW8Num95z2">
    <w:name w:val="WW8Num95z2"/>
    <w:rPr>
      <w:rFonts w:ascii="Wingdings" w:hAnsi="Wingdings" w:cs="Wingdings"/>
    </w:rPr>
  </w:style>
  <w:style w:type="character" w:customStyle="1" w:styleId="WW8Num95z4">
    <w:name w:val="WW8Num95z4"/>
    <w:rPr>
      <w:rFonts w:ascii="Courier New" w:hAnsi="Courier New" w:cs="Courier New"/>
    </w:rPr>
  </w:style>
  <w:style w:type="character" w:customStyle="1" w:styleId="WW8Num96z0">
    <w:name w:val="WW8Num96z0"/>
    <w:rPr>
      <w:rFonts w:ascii="Symbol" w:hAnsi="Symbol" w:cs="Symbol"/>
    </w:rPr>
  </w:style>
  <w:style w:type="character" w:customStyle="1" w:styleId="WW8Num97z0">
    <w:name w:val="WW8Num97z0"/>
    <w:rPr>
      <w:rFonts w:ascii="Symbol" w:hAnsi="Symbol" w:cs="Times New Roman"/>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Symbol" w:hAnsi="Symbol" w:cs="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9z0">
    <w:name w:val="WW8Num99z0"/>
    <w:rPr>
      <w:rFonts w:ascii="Eraser" w:hAnsi="Eraser" w:cs="Times New Roman"/>
    </w:rPr>
  </w:style>
  <w:style w:type="character" w:customStyle="1" w:styleId="WW8Num99z1">
    <w:name w:val="WW8Num99z1"/>
    <w:rPr>
      <w:rFonts w:ascii="Courier New" w:hAnsi="Courier New" w:cs="Courier New"/>
    </w:rPr>
  </w:style>
  <w:style w:type="character" w:customStyle="1" w:styleId="WW8Num99z2">
    <w:name w:val="WW8Num99z2"/>
    <w:rPr>
      <w:rFonts w:ascii="Wingdings" w:hAnsi="Wingdings" w:cs="Wingdings"/>
    </w:rPr>
  </w:style>
  <w:style w:type="character" w:customStyle="1" w:styleId="WW8Num99z3">
    <w:name w:val="WW8Num99z3"/>
    <w:rPr>
      <w:rFonts w:ascii="Symbol" w:hAnsi="Symbol" w:cs="Symbol"/>
    </w:rPr>
  </w:style>
  <w:style w:type="character" w:customStyle="1" w:styleId="WW8Num101z0">
    <w:name w:val="WW8Num101z0"/>
    <w:rPr>
      <w:rFonts w:ascii="Symbol" w:hAnsi="Symbol" w:cs="Symbol"/>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2z0">
    <w:name w:val="WW8Num102z0"/>
    <w:rPr>
      <w:rFonts w:ascii="Symbol" w:hAnsi="Symbol" w:cs="Times New Roman"/>
    </w:rPr>
  </w:style>
  <w:style w:type="character" w:customStyle="1" w:styleId="WW8Num102z2">
    <w:name w:val="WW8Num102z2"/>
    <w:rPr>
      <w:rFonts w:ascii="Wingdings" w:hAnsi="Wingdings" w:cs="Wingdings"/>
    </w:rPr>
  </w:style>
  <w:style w:type="character" w:customStyle="1" w:styleId="WW8Num102z3">
    <w:name w:val="WW8Num102z3"/>
    <w:rPr>
      <w:rFonts w:ascii="Symbol" w:hAnsi="Symbol" w:cs="Symbol"/>
    </w:rPr>
  </w:style>
  <w:style w:type="character" w:customStyle="1" w:styleId="WW8Num102z4">
    <w:name w:val="WW8Num102z4"/>
    <w:rPr>
      <w:rFonts w:ascii="Courier New" w:hAnsi="Courier New" w:cs="Courier New"/>
    </w:rPr>
  </w:style>
  <w:style w:type="character" w:customStyle="1" w:styleId="WW8Num103z0">
    <w:name w:val="WW8Num103z0"/>
    <w:rPr>
      <w:rFonts w:ascii="Wingdings" w:hAnsi="Wingdings" w:cs="Wingdings"/>
      <w:sz w:val="24"/>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cs="Wingdings"/>
    </w:rPr>
  </w:style>
  <w:style w:type="character" w:customStyle="1" w:styleId="WW8Num103z3">
    <w:name w:val="WW8Num103z3"/>
    <w:rPr>
      <w:rFonts w:ascii="Symbol" w:hAnsi="Symbol" w:cs="Symbol"/>
    </w:rPr>
  </w:style>
  <w:style w:type="character" w:customStyle="1" w:styleId="WW8Num104z0">
    <w:name w:val="WW8Num104z0"/>
    <w:rPr>
      <w:rFonts w:ascii="Symbol" w:hAnsi="Symbol" w:cs="Symbol"/>
    </w:rPr>
  </w:style>
  <w:style w:type="character" w:customStyle="1" w:styleId="WW8Num104z2">
    <w:name w:val="WW8Num104z2"/>
    <w:rPr>
      <w:rFonts w:ascii="Wingdings" w:hAnsi="Wingdings" w:cs="Wingdings"/>
    </w:rPr>
  </w:style>
  <w:style w:type="character" w:customStyle="1" w:styleId="WW8Num104z4">
    <w:name w:val="WW8Num104z4"/>
    <w:rPr>
      <w:rFonts w:ascii="Courier New" w:hAnsi="Courier New" w:cs="Courier New"/>
    </w:rPr>
  </w:style>
  <w:style w:type="character" w:customStyle="1" w:styleId="WW8Num105z0">
    <w:name w:val="WW8Num105z0"/>
    <w:rPr>
      <w:rFonts w:ascii="Times New Roman" w:hAnsi="Times New Roman" w:cs="Times New Roman"/>
    </w:rPr>
  </w:style>
  <w:style w:type="character" w:customStyle="1" w:styleId="WW8Num106z0">
    <w:name w:val="WW8Num106z0"/>
    <w:rPr>
      <w:rFonts w:ascii="Wingdings" w:hAnsi="Wingdings" w:cs="Wingdings"/>
      <w:sz w:val="24"/>
    </w:rPr>
  </w:style>
  <w:style w:type="character" w:customStyle="1" w:styleId="WW8Num106z1">
    <w:name w:val="WW8Num106z1"/>
    <w:rPr>
      <w:rFonts w:ascii="Symbol" w:hAnsi="Symbol" w:cs="Symbol"/>
    </w:rPr>
  </w:style>
  <w:style w:type="character" w:customStyle="1" w:styleId="WW8Num106z2">
    <w:name w:val="WW8Num106z2"/>
    <w:rPr>
      <w:rFonts w:ascii="Wingdings" w:hAnsi="Wingdings" w:cs="Wingdings"/>
    </w:rPr>
  </w:style>
  <w:style w:type="character" w:customStyle="1" w:styleId="WW8Num106z4">
    <w:name w:val="WW8Num106z4"/>
    <w:rPr>
      <w:rFonts w:ascii="Courier New" w:hAnsi="Courier New" w:cs="Courier New"/>
    </w:rPr>
  </w:style>
  <w:style w:type="character" w:customStyle="1" w:styleId="WW8Num107z0">
    <w:name w:val="WW8Num107z0"/>
    <w:rPr>
      <w:rFonts w:ascii="Symbol" w:hAnsi="Symbol" w:cs="Times New Roman"/>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cs="Wingdings"/>
    </w:rPr>
  </w:style>
  <w:style w:type="character" w:customStyle="1" w:styleId="WW8Num107z3">
    <w:name w:val="WW8Num107z3"/>
    <w:rPr>
      <w:rFonts w:ascii="Symbol" w:hAnsi="Symbol" w:cs="Symbol"/>
    </w:rPr>
  </w:style>
  <w:style w:type="character" w:customStyle="1" w:styleId="WW8Num108z0">
    <w:name w:val="WW8Num108z0"/>
    <w:rPr>
      <w:rFonts w:ascii="Symbol" w:hAnsi="Symbol" w:cs="Symbol"/>
    </w:rPr>
  </w:style>
  <w:style w:type="character" w:customStyle="1" w:styleId="WW8Num109z0">
    <w:name w:val="WW8Num109z0"/>
    <w:rPr>
      <w:rFonts w:ascii="Eraser" w:hAnsi="Eraser" w:cs="Times New Roman"/>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09z3">
    <w:name w:val="WW8Num109z3"/>
    <w:rPr>
      <w:rFonts w:ascii="Symbol" w:hAnsi="Symbol" w:cs="Symbol"/>
    </w:rPr>
  </w:style>
  <w:style w:type="character" w:customStyle="1" w:styleId="WW8Num111z0">
    <w:name w:val="WW8Num111z0"/>
    <w:rPr>
      <w:rFonts w:ascii="Times New Roman" w:hAnsi="Times New Roman" w:cs="Times New Roman"/>
    </w:rPr>
  </w:style>
  <w:style w:type="character" w:customStyle="1" w:styleId="WW8Num112z0">
    <w:name w:val="WW8Num112z0"/>
    <w:rPr>
      <w:rFonts w:ascii="Wingdings" w:hAnsi="Wingdings" w:cs="Wingdings"/>
      <w:sz w:val="24"/>
    </w:rPr>
  </w:style>
  <w:style w:type="character" w:customStyle="1" w:styleId="WW8Num112z1">
    <w:name w:val="WW8Num112z1"/>
    <w:rPr>
      <w:rFonts w:ascii="Courier New" w:hAnsi="Courier New" w:cs="Courier New"/>
    </w:rPr>
  </w:style>
  <w:style w:type="character" w:customStyle="1" w:styleId="WW8Num112z2">
    <w:name w:val="WW8Num112z2"/>
    <w:rPr>
      <w:rFonts w:ascii="Wingdings" w:hAnsi="Wingdings" w:cs="Wingdings"/>
    </w:rPr>
  </w:style>
  <w:style w:type="character" w:customStyle="1" w:styleId="WW8Num112z3">
    <w:name w:val="WW8Num112z3"/>
    <w:rPr>
      <w:rFonts w:ascii="Symbol" w:hAnsi="Symbol" w:cs="Symbol"/>
    </w:rPr>
  </w:style>
  <w:style w:type="character" w:customStyle="1" w:styleId="WW8Num114z0">
    <w:name w:val="WW8Num114z0"/>
    <w:rPr>
      <w:b w:val="0"/>
      <w:i w:val="0"/>
    </w:rPr>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Times New Roman"/>
    </w:rPr>
  </w:style>
  <w:style w:type="character" w:customStyle="1" w:styleId="WW8Num116z2">
    <w:name w:val="WW8Num116z2"/>
    <w:rPr>
      <w:rFonts w:ascii="Wingdings" w:hAnsi="Wingdings" w:cs="Wingdings"/>
    </w:rPr>
  </w:style>
  <w:style w:type="character" w:customStyle="1" w:styleId="WW8Num116z3">
    <w:name w:val="WW8Num116z3"/>
    <w:rPr>
      <w:rFonts w:ascii="Symbol" w:hAnsi="Symbol" w:cs="Symbol"/>
    </w:rPr>
  </w:style>
  <w:style w:type="character" w:customStyle="1" w:styleId="WW8Num116z4">
    <w:name w:val="WW8Num116z4"/>
    <w:rPr>
      <w:rFonts w:ascii="Courier New" w:hAnsi="Courier New" w:cs="Courier New"/>
    </w:rPr>
  </w:style>
  <w:style w:type="character" w:customStyle="1" w:styleId="WW8Num117z0">
    <w:name w:val="WW8Num117z0"/>
    <w:rPr>
      <w:rFonts w:ascii="Symbol" w:hAnsi="Symbol" w:cs="Times New Roman"/>
    </w:rPr>
  </w:style>
  <w:style w:type="character" w:customStyle="1" w:styleId="WW8Num117z2">
    <w:name w:val="WW8Num117z2"/>
    <w:rPr>
      <w:rFonts w:ascii="Wingdings" w:hAnsi="Wingdings" w:cs="Wingdings"/>
    </w:rPr>
  </w:style>
  <w:style w:type="character" w:customStyle="1" w:styleId="WW8Num117z3">
    <w:name w:val="WW8Num117z3"/>
    <w:rPr>
      <w:rFonts w:ascii="Symbol" w:hAnsi="Symbol" w:cs="Symbol"/>
    </w:rPr>
  </w:style>
  <w:style w:type="character" w:customStyle="1" w:styleId="WW8Num117z4">
    <w:name w:val="WW8Num117z4"/>
    <w:rPr>
      <w:rFonts w:ascii="Courier New" w:hAnsi="Courier New" w:cs="Courier New"/>
    </w:rPr>
  </w:style>
  <w:style w:type="character" w:customStyle="1" w:styleId="WW8Num118z0">
    <w:name w:val="WW8Num118z0"/>
    <w:rPr>
      <w:rFonts w:ascii="Wingdings" w:hAnsi="Wingdings" w:cs="Wingdings"/>
      <w:sz w:val="24"/>
    </w:rPr>
  </w:style>
  <w:style w:type="character" w:customStyle="1" w:styleId="WW8Num118z1">
    <w:name w:val="WW8Num118z1"/>
    <w:rPr>
      <w:rFonts w:ascii="Courier New" w:hAnsi="Courier New" w:cs="Courier New"/>
    </w:rPr>
  </w:style>
  <w:style w:type="character" w:customStyle="1" w:styleId="WW8Num118z2">
    <w:name w:val="WW8Num118z2"/>
    <w:rPr>
      <w:rFonts w:ascii="Wingdings" w:hAnsi="Wingdings" w:cs="Wingdings"/>
    </w:rPr>
  </w:style>
  <w:style w:type="character" w:customStyle="1" w:styleId="WW8Num118z3">
    <w:name w:val="WW8Num118z3"/>
    <w:rPr>
      <w:rFonts w:ascii="Symbol" w:hAnsi="Symbol" w:cs="Symbol"/>
    </w:rPr>
  </w:style>
  <w:style w:type="character" w:customStyle="1" w:styleId="WW8Num119z0">
    <w:name w:val="WW8Num119z0"/>
    <w:rPr>
      <w:rFonts w:ascii="Symbol" w:hAnsi="Symbol" w:cs="Symbol"/>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Wingdings" w:hAnsi="Wingdings" w:cs="Wingdings"/>
      <w:sz w:val="24"/>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1z3">
    <w:name w:val="WW8Num121z3"/>
    <w:rPr>
      <w:rFonts w:ascii="Symbol" w:hAnsi="Symbol" w:cs="Symbol"/>
    </w:rPr>
  </w:style>
  <w:style w:type="character" w:customStyle="1" w:styleId="WW8Num122z0">
    <w:name w:val="WW8Num122z0"/>
    <w:rPr>
      <w:rFonts w:ascii="Wingdings" w:hAnsi="Wingdings" w:cs="Wingdings"/>
      <w:sz w:val="24"/>
    </w:rPr>
  </w:style>
  <w:style w:type="character" w:customStyle="1" w:styleId="WW8Num122z1">
    <w:name w:val="WW8Num122z1"/>
    <w:rPr>
      <w:rFonts w:ascii="Courier New" w:hAnsi="Courier New" w:cs="Courier New"/>
    </w:rPr>
  </w:style>
  <w:style w:type="character" w:customStyle="1" w:styleId="WW8Num122z2">
    <w:name w:val="WW8Num122z2"/>
    <w:rPr>
      <w:rFonts w:ascii="Wingdings" w:hAnsi="Wingdings" w:cs="Wingdings"/>
    </w:rPr>
  </w:style>
  <w:style w:type="character" w:customStyle="1" w:styleId="WW8Num122z3">
    <w:name w:val="WW8Num122z3"/>
    <w:rPr>
      <w:rFonts w:ascii="Symbol" w:hAnsi="Symbol" w:cs="Symbol"/>
    </w:rPr>
  </w:style>
  <w:style w:type="character" w:customStyle="1" w:styleId="WW8Num123z0">
    <w:name w:val="WW8Num123z0"/>
    <w:rPr>
      <w:rFonts w:ascii="Wingdings" w:hAnsi="Wingdings" w:cs="Wingdings"/>
      <w:sz w:val="24"/>
    </w:rPr>
  </w:style>
  <w:style w:type="character" w:customStyle="1" w:styleId="WW8Num123z1">
    <w:name w:val="WW8Num123z1"/>
    <w:rPr>
      <w:rFonts w:ascii="Symbol" w:hAnsi="Symbol" w:cs="Symbol"/>
    </w:rPr>
  </w:style>
  <w:style w:type="character" w:customStyle="1" w:styleId="WW8Num123z2">
    <w:name w:val="WW8Num123z2"/>
    <w:rPr>
      <w:rFonts w:ascii="Wingdings" w:hAnsi="Wingdings" w:cs="Wingdings"/>
    </w:rPr>
  </w:style>
  <w:style w:type="character" w:customStyle="1" w:styleId="WW8Num123z4">
    <w:name w:val="WW8Num123z4"/>
    <w:rPr>
      <w:rFonts w:ascii="Courier New" w:hAnsi="Courier New" w:cs="Courier New"/>
    </w:rPr>
  </w:style>
  <w:style w:type="character" w:customStyle="1" w:styleId="WW8Num124z0">
    <w:name w:val="WW8Num124z0"/>
    <w:rPr>
      <w:rFonts w:ascii="Symbol" w:hAnsi="Symbol" w:cs="Symbol"/>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Wingdings"/>
    </w:rPr>
  </w:style>
  <w:style w:type="character" w:customStyle="1" w:styleId="WW8Num125z1">
    <w:name w:val="WW8Num125z1"/>
    <w:rPr>
      <w:rFonts w:ascii="Symbol" w:hAnsi="Symbol" w:cs="Symbol"/>
    </w:rPr>
  </w:style>
  <w:style w:type="character" w:customStyle="1" w:styleId="WW8Num126z0">
    <w:name w:val="WW8Num126z0"/>
    <w:rPr>
      <w:rFonts w:ascii="Symbol" w:hAnsi="Symbol" w:cs="Symbol"/>
    </w:rPr>
  </w:style>
  <w:style w:type="character" w:customStyle="1" w:styleId="WW8Num126z1">
    <w:name w:val="WW8Num126z1"/>
    <w:rPr>
      <w:rFonts w:ascii="Courier New" w:hAnsi="Courier New" w:cs="Courier New"/>
    </w:rPr>
  </w:style>
  <w:style w:type="character" w:customStyle="1" w:styleId="WW8Num126z2">
    <w:name w:val="WW8Num126z2"/>
    <w:rPr>
      <w:rFonts w:ascii="Wingdings" w:hAnsi="Wingdings" w:cs="Wingdings"/>
    </w:rPr>
  </w:style>
  <w:style w:type="character" w:customStyle="1" w:styleId="WW8Num127z0">
    <w:name w:val="WW8Num127z0"/>
    <w:rPr>
      <w:rFonts w:ascii="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rPr>
      <w:rFonts w:ascii="Symbol" w:hAnsi="Symbol" w:cs="Times New Roman"/>
    </w:rPr>
  </w:style>
  <w:style w:type="character" w:customStyle="1" w:styleId="WW8Num129z1">
    <w:name w:val="WW8Num129z1"/>
    <w:rPr>
      <w:rFonts w:ascii="Courier New" w:hAnsi="Courier New" w:cs="Courier New"/>
    </w:rPr>
  </w:style>
  <w:style w:type="character" w:customStyle="1" w:styleId="WW8Num129z2">
    <w:name w:val="WW8Num129z2"/>
    <w:rPr>
      <w:rFonts w:ascii="Wingdings" w:hAnsi="Wingdings" w:cs="Wingdings"/>
    </w:rPr>
  </w:style>
  <w:style w:type="character" w:customStyle="1" w:styleId="WW8Num129z3">
    <w:name w:val="WW8Num129z3"/>
    <w:rPr>
      <w:rFonts w:ascii="Symbol" w:hAnsi="Symbol" w:cs="Symbol"/>
    </w:rPr>
  </w:style>
  <w:style w:type="character" w:customStyle="1" w:styleId="WW8Num130z0">
    <w:name w:val="WW8Num130z0"/>
    <w:rPr>
      <w:rFonts w:ascii="Symbol" w:hAnsi="Symbol" w:cs="Symbol"/>
    </w:rPr>
  </w:style>
  <w:style w:type="character" w:customStyle="1" w:styleId="WW8Num130z2">
    <w:name w:val="WW8Num130z2"/>
    <w:rPr>
      <w:rFonts w:ascii="Wingdings" w:hAnsi="Wingdings" w:cs="Wingdings"/>
    </w:rPr>
  </w:style>
  <w:style w:type="character" w:customStyle="1" w:styleId="WW8Num130z4">
    <w:name w:val="WW8Num130z4"/>
    <w:rPr>
      <w:rFonts w:ascii="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hAnsi="Courier New" w:cs="Courier New"/>
    </w:rPr>
  </w:style>
  <w:style w:type="character" w:customStyle="1" w:styleId="WW8Num131z2">
    <w:name w:val="WW8Num131z2"/>
    <w:rPr>
      <w:rFonts w:ascii="Wingdings" w:hAnsi="Wingdings" w:cs="Wingdings"/>
    </w:rPr>
  </w:style>
  <w:style w:type="character" w:customStyle="1" w:styleId="WW8Num131z3">
    <w:name w:val="WW8Num131z3"/>
    <w:rPr>
      <w:rFonts w:ascii="Symbol" w:hAnsi="Symbol" w:cs="Symbol"/>
    </w:rPr>
  </w:style>
  <w:style w:type="character" w:customStyle="1" w:styleId="WW8Num132z0">
    <w:name w:val="WW8Num132z0"/>
    <w:rPr>
      <w:rFonts w:ascii="Symbol" w:hAnsi="Symbol" w:cs="StarSymbol"/>
      <w:sz w:val="18"/>
      <w:szCs w:val="18"/>
    </w:rPr>
  </w:style>
  <w:style w:type="character" w:customStyle="1" w:styleId="WW8Num134z0">
    <w:name w:val="WW8Num134z0"/>
    <w:rPr>
      <w:rFonts w:ascii="Wingdings" w:hAnsi="Wingdings" w:cs="Wingdings"/>
      <w:sz w:val="24"/>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cs="Wingdings"/>
    </w:rPr>
  </w:style>
  <w:style w:type="character" w:customStyle="1" w:styleId="WW8Num134z3">
    <w:name w:val="WW8Num134z3"/>
    <w:rPr>
      <w:rFonts w:ascii="Symbol" w:hAnsi="Symbol" w:cs="Symbol"/>
    </w:rPr>
  </w:style>
  <w:style w:type="character" w:customStyle="1" w:styleId="WW8Num135z0">
    <w:name w:val="WW8Num135z0"/>
    <w:rPr>
      <w:rFonts w:ascii="Eraser" w:hAnsi="Eraser" w:cs="Times New Roman"/>
      <w:sz w:val="22"/>
    </w:rPr>
  </w:style>
  <w:style w:type="character" w:customStyle="1" w:styleId="WW8Num135z1">
    <w:name w:val="WW8Num135z1"/>
    <w:rPr>
      <w:rFonts w:ascii="Courier New" w:hAnsi="Courier New" w:cs="Courier New"/>
    </w:rPr>
  </w:style>
  <w:style w:type="character" w:customStyle="1" w:styleId="WW8Num135z2">
    <w:name w:val="WW8Num135z2"/>
    <w:rPr>
      <w:rFonts w:ascii="Wingdings" w:hAnsi="Wingdings" w:cs="Wingdings"/>
    </w:rPr>
  </w:style>
  <w:style w:type="character" w:customStyle="1" w:styleId="WW8Num135z3">
    <w:name w:val="WW8Num135z3"/>
    <w:rPr>
      <w:rFonts w:ascii="Symbol" w:hAnsi="Symbol" w:cs="Symbol"/>
    </w:rPr>
  </w:style>
  <w:style w:type="character" w:customStyle="1" w:styleId="WW8Num136z0">
    <w:name w:val="WW8Num136z0"/>
    <w:rPr>
      <w:rFonts w:ascii="Wingdings" w:hAnsi="Wingdings" w:cs="Wingdings"/>
      <w:sz w:val="24"/>
    </w:rPr>
  </w:style>
  <w:style w:type="character" w:customStyle="1" w:styleId="WW8Num136z1">
    <w:name w:val="WW8Num136z1"/>
    <w:rPr>
      <w:rFonts w:ascii="Symbol" w:hAnsi="Symbol" w:cs="Symbol"/>
    </w:rPr>
  </w:style>
  <w:style w:type="character" w:customStyle="1" w:styleId="WW8Num136z2">
    <w:name w:val="WW8Num136z2"/>
    <w:rPr>
      <w:rFonts w:ascii="Wingdings" w:hAnsi="Wingdings" w:cs="Wingdings"/>
    </w:rPr>
  </w:style>
  <w:style w:type="character" w:customStyle="1" w:styleId="WW8Num136z4">
    <w:name w:val="WW8Num136z4"/>
    <w:rPr>
      <w:rFonts w:ascii="Courier New" w:hAnsi="Courier New" w:cs="Courier New"/>
    </w:rPr>
  </w:style>
  <w:style w:type="character" w:customStyle="1" w:styleId="WW8Num137z0">
    <w:name w:val="WW8Num137z0"/>
    <w:rPr>
      <w:rFonts w:ascii="Wingdings" w:hAnsi="Wingdings" w:cs="Wingdings"/>
      <w:sz w:val="24"/>
    </w:rPr>
  </w:style>
  <w:style w:type="character" w:customStyle="1" w:styleId="WW8Num137z1">
    <w:name w:val="WW8Num137z1"/>
    <w:rPr>
      <w:rFonts w:ascii="Courier New" w:hAnsi="Courier New" w:cs="Courier New"/>
    </w:rPr>
  </w:style>
  <w:style w:type="character" w:customStyle="1" w:styleId="WW8Num137z2">
    <w:name w:val="WW8Num137z2"/>
    <w:rPr>
      <w:rFonts w:ascii="Wingdings" w:hAnsi="Wingdings" w:cs="Wingdings"/>
    </w:rPr>
  </w:style>
  <w:style w:type="character" w:customStyle="1" w:styleId="WW8Num137z3">
    <w:name w:val="WW8Num137z3"/>
    <w:rPr>
      <w:rFonts w:ascii="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hAnsi="Courier New" w:cs="Courier New"/>
    </w:rPr>
  </w:style>
  <w:style w:type="character" w:customStyle="1" w:styleId="WW8Num138z2">
    <w:name w:val="WW8Num138z2"/>
    <w:rPr>
      <w:rFonts w:ascii="Wingdings" w:hAnsi="Wingdings" w:cs="Wingdings"/>
    </w:rPr>
  </w:style>
  <w:style w:type="character" w:customStyle="1" w:styleId="WW8Num138z3">
    <w:name w:val="WW8Num138z3"/>
    <w:rPr>
      <w:rFonts w:ascii="Symbol" w:hAnsi="Symbol" w:cs="Symbol"/>
    </w:rPr>
  </w:style>
  <w:style w:type="character" w:customStyle="1" w:styleId="WW8Num139z0">
    <w:name w:val="WW8Num139z0"/>
    <w:rPr>
      <w:rFonts w:ascii="Symbol" w:hAnsi="Symbol" w:cs="StarSymbol"/>
      <w:sz w:val="18"/>
      <w:szCs w:val="18"/>
    </w:rPr>
  </w:style>
  <w:style w:type="character" w:customStyle="1" w:styleId="WW8Num141z0">
    <w:name w:val="WW8Num141z0"/>
    <w:rPr>
      <w:rFonts w:ascii="Wingdings" w:hAnsi="Wingdings" w:cs="Wingdings"/>
      <w:sz w:val="24"/>
    </w:rPr>
  </w:style>
  <w:style w:type="character" w:customStyle="1" w:styleId="WW8Num141z1">
    <w:name w:val="WW8Num141z1"/>
    <w:rPr>
      <w:rFonts w:ascii="Courier New" w:hAnsi="Courier New" w:cs="Courier New"/>
    </w:rPr>
  </w:style>
  <w:style w:type="character" w:customStyle="1" w:styleId="WW8Num141z2">
    <w:name w:val="WW8Num141z2"/>
    <w:rPr>
      <w:rFonts w:ascii="Wingdings" w:hAnsi="Wingdings" w:cs="Wingdings"/>
    </w:rPr>
  </w:style>
  <w:style w:type="character" w:customStyle="1" w:styleId="WW8Num141z3">
    <w:name w:val="WW8Num141z3"/>
    <w:rPr>
      <w:rFonts w:ascii="Symbol" w:hAnsi="Symbol" w:cs="Symbol"/>
    </w:rPr>
  </w:style>
  <w:style w:type="character" w:customStyle="1" w:styleId="WW8Num142z0">
    <w:name w:val="WW8Num142z0"/>
    <w:rPr>
      <w:rFonts w:ascii="Symbol" w:hAnsi="Symbol" w:cs="Times New Roman"/>
    </w:rPr>
  </w:style>
  <w:style w:type="character" w:customStyle="1" w:styleId="WW8Num142z1">
    <w:name w:val="WW8Num142z1"/>
    <w:rPr>
      <w:rFonts w:ascii="Courier New" w:hAnsi="Courier New" w:cs="Courier New"/>
    </w:rPr>
  </w:style>
  <w:style w:type="character" w:customStyle="1" w:styleId="WW8Num142z2">
    <w:name w:val="WW8Num142z2"/>
    <w:rPr>
      <w:rFonts w:ascii="Wingdings" w:hAnsi="Wingdings" w:cs="Wingdings"/>
    </w:rPr>
  </w:style>
  <w:style w:type="character" w:customStyle="1" w:styleId="WW8Num142z3">
    <w:name w:val="WW8Num142z3"/>
    <w:rPr>
      <w:rFonts w:ascii="Symbol" w:hAnsi="Symbol" w:cs="Symbol"/>
    </w:rPr>
  </w:style>
  <w:style w:type="character" w:customStyle="1" w:styleId="WW8Num143z0">
    <w:name w:val="WW8Num143z0"/>
    <w:rPr>
      <w:rFonts w:ascii="Times New Roman" w:hAnsi="Times New Roman" w:cs="Times New Roman"/>
    </w:rPr>
  </w:style>
  <w:style w:type="character" w:customStyle="1" w:styleId="WW8Num144z0">
    <w:name w:val="WW8Num144z0"/>
    <w:rPr>
      <w:rFonts w:ascii="Wingdings" w:hAnsi="Wingdings" w:cs="Wingdings"/>
      <w:sz w:val="24"/>
    </w:rPr>
  </w:style>
  <w:style w:type="character" w:customStyle="1" w:styleId="WW8Num144z1">
    <w:name w:val="WW8Num144z1"/>
    <w:rPr>
      <w:rFonts w:ascii="Courier New" w:hAnsi="Courier New" w:cs="Courier New"/>
    </w:rPr>
  </w:style>
  <w:style w:type="character" w:customStyle="1" w:styleId="WW8Num144z2">
    <w:name w:val="WW8Num144z2"/>
    <w:rPr>
      <w:rFonts w:ascii="Wingdings" w:hAnsi="Wingdings" w:cs="Wingdings"/>
    </w:rPr>
  </w:style>
  <w:style w:type="character" w:customStyle="1" w:styleId="WW8Num144z3">
    <w:name w:val="WW8Num144z3"/>
    <w:rPr>
      <w:rFonts w:ascii="Symbol" w:hAnsi="Symbol" w:cs="Symbol"/>
    </w:rPr>
  </w:style>
  <w:style w:type="character" w:customStyle="1" w:styleId="WW8Num145z0">
    <w:name w:val="WW8Num145z0"/>
    <w:rPr>
      <w:rFonts w:ascii="Wingdings" w:hAnsi="Wingdings" w:cs="Wingdings"/>
      <w:sz w:val="24"/>
    </w:rPr>
  </w:style>
  <w:style w:type="character" w:customStyle="1" w:styleId="WW8Num145z1">
    <w:name w:val="WW8Num145z1"/>
    <w:rPr>
      <w:rFonts w:ascii="Courier New" w:hAnsi="Courier New" w:cs="Courier New"/>
    </w:rPr>
  </w:style>
  <w:style w:type="character" w:customStyle="1" w:styleId="WW8Num145z2">
    <w:name w:val="WW8Num145z2"/>
    <w:rPr>
      <w:rFonts w:ascii="Wingdings" w:hAnsi="Wingdings" w:cs="Wingdings"/>
    </w:rPr>
  </w:style>
  <w:style w:type="character" w:customStyle="1" w:styleId="WW8Num145z3">
    <w:name w:val="WW8Num145z3"/>
    <w:rPr>
      <w:rFonts w:ascii="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cs="Courier New"/>
    </w:rPr>
  </w:style>
  <w:style w:type="character" w:customStyle="1" w:styleId="WW8Num146z2">
    <w:name w:val="WW8Num146z2"/>
    <w:rPr>
      <w:rFonts w:ascii="Wingdings" w:hAnsi="Wingdings" w:cs="Wingdings"/>
    </w:rPr>
  </w:style>
  <w:style w:type="character" w:customStyle="1" w:styleId="WW8Num146z3">
    <w:name w:val="WW8Num146z3"/>
    <w:rPr>
      <w:rFonts w:ascii="Symbol" w:hAnsi="Symbol" w:cs="Symbol"/>
    </w:rPr>
  </w:style>
  <w:style w:type="character" w:customStyle="1" w:styleId="WW8Num147z0">
    <w:name w:val="WW8Num147z0"/>
    <w:rPr>
      <w:rFonts w:ascii="Symbol" w:hAnsi="Symbol" w:cs="Times New Roman"/>
    </w:rPr>
  </w:style>
  <w:style w:type="character" w:customStyle="1" w:styleId="WW8Num148z0">
    <w:name w:val="WW8Num148z0"/>
    <w:rPr>
      <w:rFonts w:ascii="Wingdings" w:hAnsi="Wingdings" w:cs="Wingdings"/>
      <w:sz w:val="24"/>
    </w:rPr>
  </w:style>
  <w:style w:type="character" w:customStyle="1" w:styleId="WW8Num148z1">
    <w:name w:val="WW8Num148z1"/>
    <w:rPr>
      <w:rFonts w:ascii="Courier New" w:hAnsi="Courier New" w:cs="Courier New"/>
    </w:rPr>
  </w:style>
  <w:style w:type="character" w:customStyle="1" w:styleId="WW8Num148z2">
    <w:name w:val="WW8Num148z2"/>
    <w:rPr>
      <w:rFonts w:ascii="Wingdings" w:hAnsi="Wingdings" w:cs="Wingdings"/>
    </w:rPr>
  </w:style>
  <w:style w:type="character" w:customStyle="1" w:styleId="WW8Num148z3">
    <w:name w:val="WW8Num148z3"/>
    <w:rPr>
      <w:rFonts w:ascii="Symbol" w:hAnsi="Symbol" w:cs="Symbol"/>
    </w:rPr>
  </w:style>
  <w:style w:type="character" w:customStyle="1" w:styleId="WW8Num149z0">
    <w:name w:val="WW8Num149z0"/>
    <w:rPr>
      <w:b w:val="0"/>
      <w:i w:val="0"/>
    </w:rPr>
  </w:style>
  <w:style w:type="character" w:customStyle="1" w:styleId="WW8Num150z0">
    <w:name w:val="WW8Num150z0"/>
    <w:rPr>
      <w:rFonts w:ascii="Wingdings" w:hAnsi="Wingdings" w:cs="Wingdings"/>
      <w:sz w:val="24"/>
    </w:rPr>
  </w:style>
  <w:style w:type="character" w:customStyle="1" w:styleId="WW8Num150z1">
    <w:name w:val="WW8Num150z1"/>
    <w:rPr>
      <w:rFonts w:ascii="Courier New" w:hAnsi="Courier New" w:cs="Courier New"/>
    </w:rPr>
  </w:style>
  <w:style w:type="character" w:customStyle="1" w:styleId="WW8Num150z2">
    <w:name w:val="WW8Num150z2"/>
    <w:rPr>
      <w:rFonts w:ascii="Wingdings" w:hAnsi="Wingdings" w:cs="Wingdings"/>
    </w:rPr>
  </w:style>
  <w:style w:type="character" w:customStyle="1" w:styleId="WW8Num150z3">
    <w:name w:val="WW8Num150z3"/>
    <w:rPr>
      <w:rFonts w:ascii="Symbol" w:hAnsi="Symbol" w:cs="Symbol"/>
    </w:rPr>
  </w:style>
  <w:style w:type="character" w:customStyle="1" w:styleId="WW8Num151z0">
    <w:name w:val="WW8Num151z0"/>
    <w:rPr>
      <w:rFonts w:ascii="Symbol" w:hAnsi="Symbol" w:cs="Symbol"/>
    </w:rPr>
  </w:style>
  <w:style w:type="character" w:customStyle="1" w:styleId="WW8Num152z0">
    <w:name w:val="WW8Num152z0"/>
    <w:rPr>
      <w:rFonts w:ascii="Wingdings" w:hAnsi="Wingdings" w:cs="Wingdings"/>
      <w:sz w:val="24"/>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cs="Wingdings"/>
    </w:rPr>
  </w:style>
  <w:style w:type="character" w:customStyle="1" w:styleId="WW8Num152z3">
    <w:name w:val="WW8Num152z3"/>
    <w:rPr>
      <w:rFonts w:ascii="Symbol" w:hAnsi="Symbol" w:cs="Symbol"/>
    </w:rPr>
  </w:style>
  <w:style w:type="character" w:customStyle="1" w:styleId="WW8Num153z0">
    <w:name w:val="WW8Num153z0"/>
    <w:rPr>
      <w:rFonts w:ascii="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hAnsi="Symbol" w:cs="StarSymbol"/>
      <w:sz w:val="18"/>
      <w:szCs w:val="18"/>
    </w:rPr>
  </w:style>
  <w:style w:type="character" w:customStyle="1" w:styleId="WW8Num154z2">
    <w:name w:val="WW8Num154z2"/>
    <w:rPr>
      <w:rFonts w:ascii="Wingdings" w:hAnsi="Wingdings" w:cs="Wingdings"/>
    </w:rPr>
  </w:style>
  <w:style w:type="character" w:customStyle="1" w:styleId="WW8Num154z3">
    <w:name w:val="WW8Num154z3"/>
    <w:rPr>
      <w:rFonts w:ascii="Symbol" w:hAnsi="Symbol" w:cs="Symbol"/>
    </w:rPr>
  </w:style>
  <w:style w:type="character" w:customStyle="1" w:styleId="WW8Num154z4">
    <w:name w:val="WW8Num154z4"/>
    <w:rPr>
      <w:rFonts w:ascii="Courier New" w:hAnsi="Courier New" w:cs="Courier New"/>
    </w:rPr>
  </w:style>
  <w:style w:type="character" w:customStyle="1" w:styleId="WW8Num155z0">
    <w:name w:val="WW8Num155z0"/>
    <w:rPr>
      <w:rFonts w:ascii="Times New Roman" w:hAnsi="Times New Roman" w:cs="Times New Roman"/>
    </w:rPr>
  </w:style>
  <w:style w:type="character" w:customStyle="1" w:styleId="WW8Num156z1">
    <w:name w:val="WW8Num156z1"/>
    <w:rPr>
      <w:rFonts w:ascii="Symbol" w:hAnsi="Symbol" w:cs="Symbol"/>
    </w:rPr>
  </w:style>
  <w:style w:type="character" w:customStyle="1" w:styleId="WW8Num157z0">
    <w:name w:val="WW8Num157z0"/>
    <w:rPr>
      <w:rFonts w:ascii="Symbol" w:hAnsi="Symbol" w:cs="Symbol"/>
    </w:rPr>
  </w:style>
  <w:style w:type="character" w:customStyle="1" w:styleId="WW8Num157z1">
    <w:name w:val="WW8Num157z1"/>
    <w:rPr>
      <w:rFonts w:ascii="Courier New" w:hAnsi="Courier New" w:cs="Courier New"/>
    </w:rPr>
  </w:style>
  <w:style w:type="character" w:customStyle="1" w:styleId="WW8Num157z2">
    <w:name w:val="WW8Num157z2"/>
    <w:rPr>
      <w:rFonts w:ascii="Wingdings" w:hAnsi="Wingdings" w:cs="Wingdings"/>
    </w:rPr>
  </w:style>
  <w:style w:type="character" w:customStyle="1" w:styleId="WW8Num158z0">
    <w:name w:val="WW8Num158z0"/>
    <w:rPr>
      <w:rFonts w:ascii="Eraser" w:hAnsi="Eraser" w:cs="Times New Roman"/>
    </w:rPr>
  </w:style>
  <w:style w:type="character" w:customStyle="1" w:styleId="WW8Num158z1">
    <w:name w:val="WW8Num158z1"/>
    <w:rPr>
      <w:rFonts w:ascii="Courier New" w:hAnsi="Courier New" w:cs="Courier New"/>
    </w:rPr>
  </w:style>
  <w:style w:type="character" w:customStyle="1" w:styleId="WW8Num158z2">
    <w:name w:val="WW8Num158z2"/>
    <w:rPr>
      <w:rFonts w:ascii="Wingdings" w:hAnsi="Wingdings" w:cs="Wingdings"/>
    </w:rPr>
  </w:style>
  <w:style w:type="character" w:customStyle="1" w:styleId="WW8Num158z3">
    <w:name w:val="WW8Num158z3"/>
    <w:rPr>
      <w:rFonts w:ascii="Symbol" w:hAnsi="Symbol" w:cs="Symbol"/>
    </w:rPr>
  </w:style>
  <w:style w:type="character" w:customStyle="1" w:styleId="WW8Num160z0">
    <w:name w:val="WW8Num160z0"/>
    <w:rPr>
      <w:rFonts w:ascii="Wingdings" w:hAnsi="Wingdings" w:cs="Wingdings"/>
      <w:sz w:val="24"/>
    </w:rPr>
  </w:style>
  <w:style w:type="character" w:customStyle="1" w:styleId="WW8Num160z1">
    <w:name w:val="WW8Num160z1"/>
    <w:rPr>
      <w:rFonts w:ascii="Courier New" w:hAnsi="Courier New" w:cs="Courier New"/>
    </w:rPr>
  </w:style>
  <w:style w:type="character" w:customStyle="1" w:styleId="WW8Num160z2">
    <w:name w:val="WW8Num160z2"/>
    <w:rPr>
      <w:rFonts w:ascii="Wingdings" w:hAnsi="Wingdings" w:cs="Wingdings"/>
    </w:rPr>
  </w:style>
  <w:style w:type="character" w:customStyle="1" w:styleId="WW8Num160z3">
    <w:name w:val="WW8Num160z3"/>
    <w:rPr>
      <w:rFonts w:ascii="Symbol" w:hAnsi="Symbol" w:cs="Symbol"/>
    </w:rPr>
  </w:style>
  <w:style w:type="character" w:customStyle="1" w:styleId="WW8Num161z0">
    <w:name w:val="WW8Num161z0"/>
    <w:rPr>
      <w:rFonts w:ascii="Symbol" w:hAnsi="Symbol" w:cs="Symbol"/>
    </w:rPr>
  </w:style>
  <w:style w:type="character" w:customStyle="1" w:styleId="WW8Num161z1">
    <w:name w:val="WW8Num161z1"/>
    <w:rPr>
      <w:rFonts w:ascii="Courier New" w:hAnsi="Courier New" w:cs="Courier New"/>
    </w:rPr>
  </w:style>
  <w:style w:type="character" w:customStyle="1" w:styleId="WW8Num161z2">
    <w:name w:val="WW8Num161z2"/>
    <w:rPr>
      <w:rFonts w:ascii="Wingdings" w:hAnsi="Wingdings" w:cs="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cs="Courier New"/>
    </w:rPr>
  </w:style>
  <w:style w:type="character" w:customStyle="1" w:styleId="WW8Num163z2">
    <w:name w:val="WW8Num163z2"/>
    <w:rPr>
      <w:rFonts w:ascii="Wingdings" w:hAnsi="Wingdings" w:cs="Wingdings"/>
    </w:rPr>
  </w:style>
  <w:style w:type="character" w:customStyle="1" w:styleId="WW8Num163z3">
    <w:name w:val="WW8Num163z3"/>
    <w:rPr>
      <w:rFonts w:ascii="Symbol" w:hAnsi="Symbol" w:cs="Symbol"/>
    </w:rPr>
  </w:style>
  <w:style w:type="character" w:customStyle="1" w:styleId="WW8Num164z0">
    <w:name w:val="WW8Num164z0"/>
    <w:rPr>
      <w:rFonts w:ascii="Eraser" w:hAnsi="Eraser" w:cs="Times New Roman"/>
      <w:sz w:val="22"/>
    </w:rPr>
  </w:style>
  <w:style w:type="character" w:customStyle="1" w:styleId="WW8Num164z1">
    <w:name w:val="WW8Num164z1"/>
    <w:rPr>
      <w:rFonts w:ascii="Courier New" w:hAnsi="Courier New" w:cs="Courier New"/>
    </w:rPr>
  </w:style>
  <w:style w:type="character" w:customStyle="1" w:styleId="WW8Num164z2">
    <w:name w:val="WW8Num164z2"/>
    <w:rPr>
      <w:rFonts w:ascii="Wingdings" w:hAnsi="Wingdings" w:cs="Wingdings"/>
    </w:rPr>
  </w:style>
  <w:style w:type="character" w:customStyle="1" w:styleId="WW8Num164z3">
    <w:name w:val="WW8Num164z3"/>
    <w:rPr>
      <w:rFonts w:ascii="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hAnsi="Courier New" w:cs="Courier New"/>
    </w:rPr>
  </w:style>
  <w:style w:type="character" w:customStyle="1" w:styleId="WW8Num165z2">
    <w:name w:val="WW8Num165z2"/>
    <w:rPr>
      <w:rFonts w:ascii="Wingdings" w:hAnsi="Wingdings" w:cs="Wingdings"/>
    </w:rPr>
  </w:style>
  <w:style w:type="character" w:customStyle="1" w:styleId="WW8Num165z3">
    <w:name w:val="WW8Num165z3"/>
    <w:rPr>
      <w:rFonts w:ascii="Symbol" w:hAnsi="Symbol" w:cs="Symbol"/>
    </w:rPr>
  </w:style>
  <w:style w:type="character" w:customStyle="1" w:styleId="WW8Num166z0">
    <w:name w:val="WW8Num166z0"/>
    <w:rPr>
      <w:rFonts w:ascii="Wingdings" w:hAnsi="Wingdings" w:cs="Wingdings"/>
      <w:sz w:val="24"/>
    </w:rPr>
  </w:style>
  <w:style w:type="character" w:customStyle="1" w:styleId="WW8Num166z1">
    <w:name w:val="WW8Num166z1"/>
    <w:rPr>
      <w:rFonts w:ascii="Courier New" w:hAnsi="Courier New" w:cs="Courier New"/>
    </w:rPr>
  </w:style>
  <w:style w:type="character" w:customStyle="1" w:styleId="WW8Num166z2">
    <w:name w:val="WW8Num166z2"/>
    <w:rPr>
      <w:rFonts w:ascii="Wingdings" w:hAnsi="Wingdings" w:cs="Wingdings"/>
    </w:rPr>
  </w:style>
  <w:style w:type="character" w:customStyle="1" w:styleId="WW8Num166z3">
    <w:name w:val="WW8Num166z3"/>
    <w:rPr>
      <w:rFonts w:ascii="Symbol" w:hAnsi="Symbol" w:cs="Symbol"/>
    </w:rPr>
  </w:style>
  <w:style w:type="character" w:customStyle="1" w:styleId="WW8Num167z0">
    <w:name w:val="WW8Num167z0"/>
    <w:rPr>
      <w:rFonts w:ascii="Wingdings" w:hAnsi="Wingdings" w:cs="Wingdings"/>
      <w:sz w:val="24"/>
    </w:rPr>
  </w:style>
  <w:style w:type="character" w:customStyle="1" w:styleId="WW8Num167z1">
    <w:name w:val="WW8Num167z1"/>
    <w:rPr>
      <w:rFonts w:ascii="Courier New" w:hAnsi="Courier New" w:cs="Courier New"/>
    </w:rPr>
  </w:style>
  <w:style w:type="character" w:customStyle="1" w:styleId="WW8Num167z2">
    <w:name w:val="WW8Num167z2"/>
    <w:rPr>
      <w:rFonts w:ascii="Wingdings" w:hAnsi="Wingdings" w:cs="Wingdings"/>
    </w:rPr>
  </w:style>
  <w:style w:type="character" w:customStyle="1" w:styleId="WW8Num167z3">
    <w:name w:val="WW8Num167z3"/>
    <w:rPr>
      <w:rFonts w:ascii="Symbol" w:hAnsi="Symbol" w:cs="Symbol"/>
    </w:rPr>
  </w:style>
  <w:style w:type="character" w:customStyle="1" w:styleId="WW8Num168z0">
    <w:name w:val="WW8Num168z0"/>
    <w:rPr>
      <w:rFonts w:ascii="Eraser" w:hAnsi="Eraser" w:cs="Times New Roman"/>
      <w:sz w:val="22"/>
    </w:rPr>
  </w:style>
  <w:style w:type="character" w:customStyle="1" w:styleId="WW8Num168z1">
    <w:name w:val="WW8Num168z1"/>
    <w:rPr>
      <w:rFonts w:ascii="Courier New" w:hAnsi="Courier New" w:cs="Courier New"/>
    </w:rPr>
  </w:style>
  <w:style w:type="character" w:customStyle="1" w:styleId="WW8Num168z2">
    <w:name w:val="WW8Num168z2"/>
    <w:rPr>
      <w:rFonts w:ascii="Wingdings" w:hAnsi="Wingdings" w:cs="Wingdings"/>
    </w:rPr>
  </w:style>
  <w:style w:type="character" w:customStyle="1" w:styleId="WW8Num168z3">
    <w:name w:val="WW8Num168z3"/>
    <w:rPr>
      <w:rFonts w:ascii="Symbol" w:hAnsi="Symbol" w:cs="Symbol"/>
    </w:rPr>
  </w:style>
  <w:style w:type="character" w:customStyle="1" w:styleId="WW8Num169z0">
    <w:name w:val="WW8Num169z0"/>
    <w:rPr>
      <w:rFonts w:ascii="Wingdings" w:hAnsi="Wingdings" w:cs="Wingdings"/>
      <w:sz w:val="24"/>
    </w:rPr>
  </w:style>
  <w:style w:type="character" w:customStyle="1" w:styleId="WW8Num169z1">
    <w:name w:val="WW8Num169z1"/>
    <w:rPr>
      <w:rFonts w:ascii="Courier New" w:hAnsi="Courier New" w:cs="Courier New"/>
    </w:rPr>
  </w:style>
  <w:style w:type="character" w:customStyle="1" w:styleId="WW8Num169z2">
    <w:name w:val="WW8Num169z2"/>
    <w:rPr>
      <w:rFonts w:ascii="Wingdings" w:hAnsi="Wingdings" w:cs="Wingdings"/>
    </w:rPr>
  </w:style>
  <w:style w:type="character" w:customStyle="1" w:styleId="WW8Num169z3">
    <w:name w:val="WW8Num169z3"/>
    <w:rPr>
      <w:rFonts w:ascii="Symbol" w:hAnsi="Symbol" w:cs="Symbol"/>
    </w:rPr>
  </w:style>
  <w:style w:type="character" w:customStyle="1" w:styleId="WW8Num170z0">
    <w:name w:val="WW8Num170z0"/>
    <w:rPr>
      <w:rFonts w:ascii="Wingdings" w:hAnsi="Wingdings" w:cs="Wingdings"/>
      <w:sz w:val="24"/>
    </w:rPr>
  </w:style>
  <w:style w:type="character" w:customStyle="1" w:styleId="WW8Num170z1">
    <w:name w:val="WW8Num170z1"/>
    <w:rPr>
      <w:rFonts w:ascii="Courier New" w:hAnsi="Courier New" w:cs="Courier New"/>
    </w:rPr>
  </w:style>
  <w:style w:type="character" w:customStyle="1" w:styleId="WW8Num170z2">
    <w:name w:val="WW8Num170z2"/>
    <w:rPr>
      <w:rFonts w:ascii="Wingdings" w:hAnsi="Wingdings" w:cs="Wingdings"/>
    </w:rPr>
  </w:style>
  <w:style w:type="character" w:customStyle="1" w:styleId="WW8Num170z3">
    <w:name w:val="WW8Num170z3"/>
    <w:rPr>
      <w:rFonts w:ascii="Symbol" w:hAnsi="Symbol" w:cs="Symbol"/>
    </w:rPr>
  </w:style>
  <w:style w:type="character" w:customStyle="1" w:styleId="WW8Num171z0">
    <w:name w:val="WW8Num171z0"/>
    <w:rPr>
      <w:rFonts w:ascii="Symbol" w:hAnsi="Symbol" w:cs="Symbol"/>
    </w:rPr>
  </w:style>
  <w:style w:type="character" w:customStyle="1" w:styleId="WW8Num171z1">
    <w:name w:val="WW8Num171z1"/>
    <w:rPr>
      <w:rFonts w:ascii="Courier New" w:hAnsi="Courier New" w:cs="Courier New"/>
    </w:rPr>
  </w:style>
  <w:style w:type="character" w:customStyle="1" w:styleId="WW8Num171z2">
    <w:name w:val="WW8Num171z2"/>
    <w:rPr>
      <w:rFonts w:ascii="Wingdings" w:hAnsi="Wingdings" w:cs="Wingdings"/>
    </w:rPr>
  </w:style>
  <w:style w:type="character" w:customStyle="1" w:styleId="WW8Num172z0">
    <w:name w:val="WW8Num172z0"/>
    <w:rPr>
      <w:rFonts w:ascii="Times New Roman" w:hAnsi="Times New Roman" w:cs="Times New Roman"/>
    </w:rPr>
  </w:style>
  <w:style w:type="character" w:customStyle="1" w:styleId="WW8Num173z0">
    <w:name w:val="WW8Num173z0"/>
    <w:rPr>
      <w:rFonts w:ascii="Symbol" w:hAnsi="Symbol" w:cs="Symbol"/>
    </w:rPr>
  </w:style>
  <w:style w:type="character" w:customStyle="1" w:styleId="WW8Num173z2">
    <w:name w:val="WW8Num173z2"/>
    <w:rPr>
      <w:rFonts w:ascii="Wingdings" w:hAnsi="Wingdings" w:cs="Wingdings"/>
    </w:rPr>
  </w:style>
  <w:style w:type="character" w:customStyle="1" w:styleId="WW8Num173z4">
    <w:name w:val="WW8Num173z4"/>
    <w:rPr>
      <w:rFonts w:ascii="Courier New" w:hAnsi="Courier New" w:cs="Courier New"/>
    </w:rPr>
  </w:style>
  <w:style w:type="character" w:customStyle="1" w:styleId="WW8Num174z0">
    <w:name w:val="WW8Num174z0"/>
    <w:rPr>
      <w:rFonts w:ascii="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hAnsi="Wingdings" w:cs="Wingdings"/>
    </w:rPr>
  </w:style>
  <w:style w:type="character" w:customStyle="1" w:styleId="WW8Num174z3">
    <w:name w:val="WW8Num174z3"/>
    <w:rPr>
      <w:rFonts w:ascii="Symbol" w:hAnsi="Symbol" w:cs="Symbol"/>
    </w:rPr>
  </w:style>
  <w:style w:type="character" w:customStyle="1" w:styleId="WW8Num174z4">
    <w:name w:val="WW8Num174z4"/>
    <w:rPr>
      <w:rFonts w:ascii="Courier New" w:hAnsi="Courier New" w:cs="Courier New"/>
    </w:rPr>
  </w:style>
  <w:style w:type="character" w:customStyle="1" w:styleId="WW8Num175z0">
    <w:name w:val="WW8Num175z0"/>
    <w:rPr>
      <w:rFonts w:ascii="Symbol" w:hAnsi="Symbol" w:cs="Times New Roman"/>
    </w:rPr>
  </w:style>
  <w:style w:type="character" w:customStyle="1" w:styleId="WW8Num175z1">
    <w:name w:val="WW8Num175z1"/>
    <w:rPr>
      <w:rFonts w:ascii="Courier New" w:hAnsi="Courier New" w:cs="Courier New"/>
    </w:rPr>
  </w:style>
  <w:style w:type="character" w:customStyle="1" w:styleId="WW8Num175z2">
    <w:name w:val="WW8Num175z2"/>
    <w:rPr>
      <w:rFonts w:ascii="Wingdings" w:hAnsi="Wingdings" w:cs="Wingdings"/>
    </w:rPr>
  </w:style>
  <w:style w:type="character" w:customStyle="1" w:styleId="WW8Num175z3">
    <w:name w:val="WW8Num175z3"/>
    <w:rPr>
      <w:rFonts w:ascii="Symbol" w:hAnsi="Symbol" w:cs="Symbol"/>
    </w:rPr>
  </w:style>
  <w:style w:type="character" w:customStyle="1" w:styleId="WW8Num177z0">
    <w:name w:val="WW8Num177z0"/>
    <w:rPr>
      <w:rFonts w:ascii="Wingdings" w:hAnsi="Wingdings" w:cs="Wingdings"/>
      <w:sz w:val="24"/>
    </w:rPr>
  </w:style>
  <w:style w:type="character" w:customStyle="1" w:styleId="WW8Num177z1">
    <w:name w:val="WW8Num177z1"/>
    <w:rPr>
      <w:rFonts w:ascii="Courier New" w:hAnsi="Courier New" w:cs="Courier New"/>
    </w:rPr>
  </w:style>
  <w:style w:type="character" w:customStyle="1" w:styleId="WW8Num177z2">
    <w:name w:val="WW8Num177z2"/>
    <w:rPr>
      <w:rFonts w:ascii="Wingdings" w:hAnsi="Wingdings" w:cs="Wingdings"/>
    </w:rPr>
  </w:style>
  <w:style w:type="character" w:customStyle="1" w:styleId="WW8Num177z3">
    <w:name w:val="WW8Num177z3"/>
    <w:rPr>
      <w:rFonts w:ascii="Symbol" w:hAnsi="Symbol" w:cs="Symbol"/>
    </w:rPr>
  </w:style>
  <w:style w:type="character" w:customStyle="1" w:styleId="WW8NumSt6z1">
    <w:name w:val="WW8NumSt6z1"/>
    <w:rPr>
      <w:rFonts w:ascii="Symbol" w:hAnsi="Symbol" w:cs="Symbol"/>
    </w:rPr>
  </w:style>
  <w:style w:type="character" w:customStyle="1" w:styleId="WW8NumSt7z1">
    <w:name w:val="WW8NumSt7z1"/>
    <w:rPr>
      <w:rFonts w:ascii="Symbol" w:hAnsi="Symbol" w:cs="Symbol"/>
    </w:rPr>
  </w:style>
  <w:style w:type="character" w:customStyle="1" w:styleId="WW8NumSt8z1">
    <w:name w:val="WW8NumSt8z1"/>
    <w:rPr>
      <w:rFonts w:ascii="Symbol" w:hAnsi="Symbol" w:cs="Symbol"/>
    </w:rPr>
  </w:style>
  <w:style w:type="character" w:customStyle="1" w:styleId="WW8NumSt9z1">
    <w:name w:val="WW8NumSt9z1"/>
    <w:rPr>
      <w:rFonts w:ascii="Symbol" w:hAnsi="Symbol" w:cs="Symbol"/>
    </w:rPr>
  </w:style>
  <w:style w:type="character" w:customStyle="1" w:styleId="WW8NumSt10z1">
    <w:name w:val="WW8NumSt10z1"/>
    <w:rPr>
      <w:rFonts w:ascii="Symbol" w:hAnsi="Symbol" w:cs="Symbol"/>
    </w:rPr>
  </w:style>
  <w:style w:type="character" w:customStyle="1" w:styleId="WW8NumSt11z1">
    <w:name w:val="WW8NumSt11z1"/>
    <w:rPr>
      <w:rFonts w:ascii="Symbol" w:hAnsi="Symbol" w:cs="Symbol"/>
    </w:rPr>
  </w:style>
  <w:style w:type="character" w:customStyle="1" w:styleId="WW8NumSt12z1">
    <w:name w:val="WW8NumSt12z1"/>
    <w:rPr>
      <w:rFonts w:ascii="Symbol" w:hAnsi="Symbol" w:cs="Symbol"/>
    </w:rPr>
  </w:style>
  <w:style w:type="character" w:customStyle="1" w:styleId="WW8NumSt13z1">
    <w:name w:val="WW8NumSt13z1"/>
    <w:rPr>
      <w:rFonts w:ascii="Symbol" w:hAnsi="Symbol" w:cs="Symbol"/>
    </w:rPr>
  </w:style>
  <w:style w:type="character" w:customStyle="1" w:styleId="WW8NumSt14z1">
    <w:name w:val="WW8NumSt14z1"/>
    <w:rPr>
      <w:rFonts w:ascii="Symbol" w:hAnsi="Symbol" w:cs="Symbol"/>
    </w:rPr>
  </w:style>
  <w:style w:type="character" w:customStyle="1" w:styleId="WW8NumSt15z1">
    <w:name w:val="WW8NumSt15z1"/>
    <w:rPr>
      <w:rFonts w:ascii="Symbol" w:hAnsi="Symbol" w:cs="Symbol"/>
    </w:rPr>
  </w:style>
  <w:style w:type="character" w:customStyle="1" w:styleId="WW8NumSt16z1">
    <w:name w:val="WW8NumSt16z1"/>
    <w:rPr>
      <w:rFonts w:ascii="Symbol" w:hAnsi="Symbol" w:cs="Symbol"/>
    </w:rPr>
  </w:style>
  <w:style w:type="character" w:customStyle="1" w:styleId="WW8NumSt17z1">
    <w:name w:val="WW8NumSt17z1"/>
    <w:rPr>
      <w:rFonts w:ascii="Symbol" w:hAnsi="Symbol" w:cs="Symbol"/>
    </w:rPr>
  </w:style>
  <w:style w:type="character" w:customStyle="1" w:styleId="WW8NumSt18z1">
    <w:name w:val="WW8NumSt18z1"/>
    <w:rPr>
      <w:rFonts w:ascii="Symbol" w:hAnsi="Symbol" w:cs="Symbol"/>
    </w:rPr>
  </w:style>
  <w:style w:type="character" w:customStyle="1" w:styleId="WW8NumSt19z1">
    <w:name w:val="WW8NumSt19z1"/>
    <w:rPr>
      <w:rFonts w:ascii="Symbol" w:hAnsi="Symbol" w:cs="Symbol"/>
    </w:rPr>
  </w:style>
  <w:style w:type="character" w:customStyle="1" w:styleId="WW8NumSt20z1">
    <w:name w:val="WW8NumSt20z1"/>
    <w:rPr>
      <w:rFonts w:ascii="Symbol" w:hAnsi="Symbol" w:cs="Symbol"/>
    </w:rPr>
  </w:style>
  <w:style w:type="character" w:customStyle="1" w:styleId="WW8NumSt21z1">
    <w:name w:val="WW8NumSt21z1"/>
    <w:rPr>
      <w:rFonts w:ascii="Symbol" w:hAnsi="Symbol" w:cs="Symbol"/>
    </w:rPr>
  </w:style>
  <w:style w:type="character" w:customStyle="1" w:styleId="WW8NumSt38z0">
    <w:name w:val="WW8NumSt38z0"/>
    <w:rPr>
      <w:rFonts w:ascii="Symbol" w:hAnsi="Symbol" w:cs="Symbol"/>
    </w:rPr>
  </w:style>
  <w:style w:type="character" w:customStyle="1" w:styleId="WW8NumSt39z0">
    <w:name w:val="WW8NumSt39z0"/>
    <w:rPr>
      <w:rFonts w:ascii="Symbol" w:hAnsi="Symbol" w:cs="Symbol"/>
      <w:sz w:val="16"/>
    </w:rPr>
  </w:style>
  <w:style w:type="character" w:customStyle="1" w:styleId="WW-Caratterepredefinitoparagrafo11111111111111111111111111">
    <w:name w:val="WW-Carattere predefinito paragrafo11111111111111111111111111"/>
  </w:style>
  <w:style w:type="character" w:customStyle="1" w:styleId="Caratterinotaapidipagina">
    <w:name w:val="Caratteri nota a piè di pagina"/>
    <w:rPr>
      <w:vertAlign w:val="superscript"/>
    </w:rPr>
  </w:style>
  <w:style w:type="character" w:styleId="Numeropagina">
    <w:name w:val="page number"/>
    <w:basedOn w:val="WW-Caratterepredefinitoparagrafo1111111111111111111111111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Rimandonotaapidipagina1">
    <w:name w:val="Rimando nota a piè di pagina1"/>
    <w:rPr>
      <w:vertAlign w:val="superscript"/>
    </w:rPr>
  </w:style>
  <w:style w:type="character" w:customStyle="1" w:styleId="Caratterinotadichiusura">
    <w:name w:val="Caratteri nota di chiusura"/>
    <w:rPr>
      <w:vertAlign w:val="superscript"/>
    </w:rPr>
  </w:style>
  <w:style w:type="character" w:customStyle="1" w:styleId="WW-Caratterenotadichiusura">
    <w:name w:val="WW-Carattere nota di chiusura"/>
  </w:style>
  <w:style w:type="character" w:customStyle="1" w:styleId="Rimandonotadichiusura1">
    <w:name w:val="Rimando nota di chiusura1"/>
    <w:rPr>
      <w:vertAlign w:val="superscript"/>
    </w:rPr>
  </w:style>
  <w:style w:type="character" w:customStyle="1" w:styleId="Punti">
    <w:name w:val="Punti"/>
    <w:rPr>
      <w:rFonts w:ascii="StarSymbol" w:eastAsia="StarSymbol" w:hAnsi="StarSymbol" w:cs="StarSymbol"/>
      <w:sz w:val="18"/>
      <w:szCs w:val="18"/>
    </w:rPr>
  </w:style>
  <w:style w:type="character" w:customStyle="1" w:styleId="WW-Rimandonotaapidipagina">
    <w:name w:val="WW-Rimando nota a piè di pagina"/>
    <w:rPr>
      <w:vertAlign w:val="superscript"/>
    </w:rPr>
  </w:style>
  <w:style w:type="character" w:customStyle="1" w:styleId="WW-Rimandonotadichiusura">
    <w:name w:val="WW-Rimando nota di chiusura"/>
    <w:rPr>
      <w:vertAlign w:val="superscript"/>
    </w:rPr>
  </w:style>
  <w:style w:type="character" w:customStyle="1" w:styleId="Caratteridinumerazione">
    <w:name w:val="Caratteri di numerazione"/>
  </w:style>
  <w:style w:type="character" w:customStyle="1" w:styleId="WW8Num73z3">
    <w:name w:val="WW8Num73z3"/>
    <w:rPr>
      <w:rFonts w:ascii="Symbol" w:hAnsi="Symbol" w:cs="Symbol"/>
    </w:rPr>
  </w:style>
  <w:style w:type="character" w:customStyle="1" w:styleId="WW8Num73z4">
    <w:name w:val="WW8Num73z4"/>
    <w:rPr>
      <w:rFonts w:ascii="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hAnsi="Courier New" w:cs="Courier New"/>
    </w:rPr>
  </w:style>
  <w:style w:type="character" w:customStyle="1" w:styleId="WW8Num186z2">
    <w:name w:val="WW8Num186z2"/>
    <w:rPr>
      <w:rFonts w:ascii="Wingdings" w:hAnsi="Wingdings" w:cs="Wingdings"/>
    </w:rPr>
  </w:style>
  <w:style w:type="character" w:customStyle="1" w:styleId="WW8Num186z3">
    <w:name w:val="WW8Num186z3"/>
    <w:rPr>
      <w:rFonts w:ascii="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hAnsi="Courier New" w:cs="Courier New"/>
    </w:rPr>
  </w:style>
  <w:style w:type="character" w:customStyle="1" w:styleId="WW8Num189z2">
    <w:name w:val="WW8Num189z2"/>
    <w:rPr>
      <w:rFonts w:ascii="Wingdings" w:hAnsi="Wingdings" w:cs="Wingdings"/>
    </w:rPr>
  </w:style>
  <w:style w:type="character" w:customStyle="1" w:styleId="WW8Num189z3">
    <w:name w:val="WW8Num189z3"/>
    <w:rPr>
      <w:rFonts w:ascii="Symbol" w:hAnsi="Symbol" w:cs="Symbol"/>
    </w:rPr>
  </w:style>
  <w:style w:type="character" w:customStyle="1" w:styleId="WW8Num125z0">
    <w:name w:val="WW8Num125z0"/>
    <w:rPr>
      <w:rFonts w:ascii="Symbol" w:hAnsi="Symbol" w:cs="Times New Roman"/>
    </w:rPr>
  </w:style>
  <w:style w:type="character" w:customStyle="1" w:styleId="WW8Num125z2">
    <w:name w:val="WW8Num125z2"/>
    <w:rPr>
      <w:rFonts w:ascii="Wingdings" w:hAnsi="Wingdings" w:cs="Wingdings"/>
    </w:rPr>
  </w:style>
  <w:style w:type="character" w:customStyle="1" w:styleId="WW8Num125z3">
    <w:name w:val="WW8Num125z3"/>
    <w:rPr>
      <w:rFonts w:ascii="Symbol" w:hAnsi="Symbol" w:cs="Symbol"/>
    </w:rPr>
  </w:style>
  <w:style w:type="character" w:customStyle="1" w:styleId="WW-Rimandonotaapidipagina1">
    <w:name w:val="WW-Rimando nota a piè di pagina1"/>
    <w:rPr>
      <w:vertAlign w:val="superscript"/>
    </w:rPr>
  </w:style>
  <w:style w:type="character" w:customStyle="1" w:styleId="WW-Rimandonotadichiusura1">
    <w:name w:val="WW-Rimando nota di chiusura1"/>
    <w:rPr>
      <w:vertAlign w:val="superscript"/>
    </w:rPr>
  </w:style>
  <w:style w:type="character" w:customStyle="1" w:styleId="WW-Rimandonotaapidipagina12">
    <w:name w:val="WW-Rimando nota a piè di pagina12"/>
    <w:rPr>
      <w:vertAlign w:val="superscript"/>
    </w:rPr>
  </w:style>
  <w:style w:type="character" w:customStyle="1" w:styleId="WW-Rimandonotadichiusura12">
    <w:name w:val="WW-Rimando nota di chiusura12"/>
    <w:rPr>
      <w:vertAlign w:val="superscript"/>
    </w:rPr>
  </w:style>
  <w:style w:type="character" w:customStyle="1" w:styleId="WW-Rimandonotaapidipagina123">
    <w:name w:val="WW-Rimando nota a piè di pagina123"/>
    <w:rPr>
      <w:vertAlign w:val="superscript"/>
    </w:rPr>
  </w:style>
  <w:style w:type="character" w:customStyle="1" w:styleId="WW-Rimandonotadichiusura123">
    <w:name w:val="WW-Rimando nota di chiusura123"/>
    <w:rPr>
      <w:vertAlign w:val="superscript"/>
    </w:rPr>
  </w:style>
  <w:style w:type="character" w:customStyle="1" w:styleId="WW-Rimandonotaapidipagina1234">
    <w:name w:val="WW-Rimando nota a piè di pagina1234"/>
    <w:rPr>
      <w:vertAlign w:val="superscript"/>
    </w:rPr>
  </w:style>
  <w:style w:type="character" w:customStyle="1" w:styleId="WW-Rimandonotadichiusura1234">
    <w:name w:val="WW-Rimando nota di chiusura1234"/>
    <w:rPr>
      <w:vertAlign w:val="superscript"/>
    </w:rPr>
  </w:style>
  <w:style w:type="character" w:customStyle="1" w:styleId="Carpredefinitoparagrafo4">
    <w:name w:val="Car. predefinito paragrafo4"/>
  </w:style>
  <w:style w:type="character" w:customStyle="1" w:styleId="WW-Rimandonotaapidipagina12345">
    <w:name w:val="WW-Rimando nota a piè di pagina12345"/>
    <w:rPr>
      <w:vertAlign w:val="superscript"/>
    </w:rPr>
  </w:style>
  <w:style w:type="character" w:customStyle="1" w:styleId="WW-Rimandonotadichiusura12345">
    <w:name w:val="WW-Rimando nota di chiusura12345"/>
    <w:rPr>
      <w:vertAlign w:val="superscript"/>
    </w:rPr>
  </w:style>
  <w:style w:type="character" w:customStyle="1" w:styleId="WW-Rimandonotaapidipagina123456">
    <w:name w:val="WW-Rimando nota a piè di pagina123456"/>
    <w:rPr>
      <w:vertAlign w:val="superscript"/>
    </w:rPr>
  </w:style>
  <w:style w:type="character" w:customStyle="1" w:styleId="WW-Rimandonotadichiusura123456">
    <w:name w:val="WW-Rimando nota di chiusura123456"/>
    <w:rPr>
      <w:vertAlign w:val="superscript"/>
    </w:rPr>
  </w:style>
  <w:style w:type="character" w:customStyle="1" w:styleId="WW-Rimandonotaapidipagina1234567">
    <w:name w:val="WW-Rimando nota a piè di pagina1234567"/>
    <w:rPr>
      <w:vertAlign w:val="superscript"/>
    </w:rPr>
  </w:style>
  <w:style w:type="character" w:customStyle="1" w:styleId="WW-Rimandonotadichiusura1234567">
    <w:name w:val="WW-Rimando nota di chiusura1234567"/>
    <w:rPr>
      <w:vertAlign w:val="superscript"/>
    </w:rPr>
  </w:style>
  <w:style w:type="character" w:customStyle="1" w:styleId="WW-Rimandonotaapidipagina12345678">
    <w:name w:val="WW-Rimando nota a piè di pagina12345678"/>
    <w:rPr>
      <w:vertAlign w:val="superscript"/>
    </w:rPr>
  </w:style>
  <w:style w:type="character" w:customStyle="1" w:styleId="WW-Rimandonotadichiusura12345678">
    <w:name w:val="WW-Rimando nota di chiusura12345678"/>
    <w:rPr>
      <w:vertAlign w:val="superscript"/>
    </w:rPr>
  </w:style>
  <w:style w:type="character" w:customStyle="1" w:styleId="WW-Rimandonotaapidipagina123456789">
    <w:name w:val="WW-Rimando nota a piè di pagina123456789"/>
    <w:rPr>
      <w:vertAlign w:val="superscript"/>
    </w:rPr>
  </w:style>
  <w:style w:type="character" w:customStyle="1" w:styleId="WW-Rimandonotadichiusura123456789">
    <w:name w:val="WW-Rimando nota di chiusura123456789"/>
    <w:rPr>
      <w:vertAlign w:val="superscript"/>
    </w:rPr>
  </w:style>
  <w:style w:type="character" w:customStyle="1" w:styleId="WW-Rimandonotaapidipagina12345678910">
    <w:name w:val="WW-Rimando nota a piè di pagina12345678910"/>
    <w:rPr>
      <w:vertAlign w:val="superscript"/>
    </w:rPr>
  </w:style>
  <w:style w:type="character" w:customStyle="1" w:styleId="WW-Rimandonotadichiusura12345678910">
    <w:name w:val="WW-Rimando nota di chiusura12345678910"/>
    <w:rPr>
      <w:vertAlign w:val="superscript"/>
    </w:rPr>
  </w:style>
  <w:style w:type="character" w:customStyle="1" w:styleId="WW-Rimandonotaapidipagina1234567891011">
    <w:name w:val="WW-Rimando nota a piè di pagina1234567891011"/>
    <w:rPr>
      <w:vertAlign w:val="superscript"/>
    </w:rPr>
  </w:style>
  <w:style w:type="character" w:customStyle="1" w:styleId="WW-Rimandonotadichiusura1234567891011">
    <w:name w:val="WW-Rimando nota di chiusura1234567891011"/>
    <w:rPr>
      <w:vertAlign w:val="superscript"/>
    </w:rPr>
  </w:style>
  <w:style w:type="character" w:customStyle="1" w:styleId="WW-Rimandonotaapidipagina123456789101112">
    <w:name w:val="WW-Rimando nota a piè di pagina123456789101112"/>
    <w:rPr>
      <w:vertAlign w:val="superscript"/>
    </w:rPr>
  </w:style>
  <w:style w:type="character" w:customStyle="1" w:styleId="WW-Rimandonotadichiusura123456789101112">
    <w:name w:val="WW-Rimando nota di chiusura123456789101112"/>
    <w:rPr>
      <w:vertAlign w:val="superscript"/>
    </w:rPr>
  </w:style>
  <w:style w:type="character" w:customStyle="1" w:styleId="WW-Rimandonotaapidipagina12345678910111213">
    <w:name w:val="WW-Rimando nota a piè di pagina12345678910111213"/>
    <w:rPr>
      <w:vertAlign w:val="superscript"/>
    </w:rPr>
  </w:style>
  <w:style w:type="character" w:customStyle="1" w:styleId="WW-Rimandonotadichiusura12345678910111213">
    <w:name w:val="WW-Rimando nota di chiusura12345678910111213"/>
    <w:rPr>
      <w:vertAlign w:val="superscript"/>
    </w:rPr>
  </w:style>
  <w:style w:type="character" w:customStyle="1" w:styleId="WW-Rimandonotaapidipagina1234567891011121314">
    <w:name w:val="WW-Rimando nota a piè di pagina1234567891011121314"/>
    <w:rPr>
      <w:vertAlign w:val="superscript"/>
    </w:rPr>
  </w:style>
  <w:style w:type="character" w:customStyle="1" w:styleId="WW-Rimandonotadichiusura1234567891011121314">
    <w:name w:val="WW-Rimando nota di chiusura1234567891011121314"/>
    <w:rPr>
      <w:vertAlign w:val="superscript"/>
    </w:rPr>
  </w:style>
  <w:style w:type="character" w:customStyle="1" w:styleId="WW-Rimandonotaapidipagina123456789101112131415">
    <w:name w:val="WW-Rimando nota a piè di pagina123456789101112131415"/>
    <w:rPr>
      <w:vertAlign w:val="superscript"/>
    </w:rPr>
  </w:style>
  <w:style w:type="character" w:customStyle="1" w:styleId="WW-Rimandonotadichiusura123456789101112131415">
    <w:name w:val="WW-Rimando nota di chiusura123456789101112131415"/>
    <w:rPr>
      <w:vertAlign w:val="superscript"/>
    </w:rPr>
  </w:style>
  <w:style w:type="character" w:customStyle="1" w:styleId="WW-Rimandonotaapidipagina12345678910111213141516">
    <w:name w:val="WW-Rimando nota a piè di pagina12345678910111213141516"/>
    <w:rPr>
      <w:vertAlign w:val="superscript"/>
    </w:rPr>
  </w:style>
  <w:style w:type="character" w:customStyle="1" w:styleId="WW-Rimandonotadichiusura12345678910111213141516">
    <w:name w:val="WW-Rimando nota di chiusura12345678910111213141516"/>
    <w:rPr>
      <w:vertAlign w:val="superscript"/>
    </w:rPr>
  </w:style>
  <w:style w:type="character" w:customStyle="1" w:styleId="WW-Rimandonotaapidipagina1234567891011121314151617">
    <w:name w:val="WW-Rimando nota a piè di pagina1234567891011121314151617"/>
    <w:rPr>
      <w:vertAlign w:val="superscript"/>
    </w:rPr>
  </w:style>
  <w:style w:type="character" w:customStyle="1" w:styleId="WW-Rimandonotadichiusura1234567891011121314151617">
    <w:name w:val="WW-Rimando nota di chiusura1234567891011121314151617"/>
    <w:rPr>
      <w:vertAlign w:val="superscript"/>
    </w:rPr>
  </w:style>
  <w:style w:type="character" w:customStyle="1" w:styleId="WW-Rimandonotaapidipagina123456789101112131415161718">
    <w:name w:val="WW-Rimando nota a piè di pagina123456789101112131415161718"/>
    <w:rPr>
      <w:vertAlign w:val="superscript"/>
    </w:rPr>
  </w:style>
  <w:style w:type="character" w:customStyle="1" w:styleId="WW-Rimandonotadichiusura123456789101112131415161718">
    <w:name w:val="WW-Rimando nota di chiusura123456789101112131415161718"/>
    <w:rPr>
      <w:vertAlign w:val="superscript"/>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styleId="Enfasigrassetto">
    <w:name w:val="Strong"/>
    <w:qFormat/>
    <w:rPr>
      <w:b/>
      <w:bCs/>
    </w:rPr>
  </w:style>
  <w:style w:type="character" w:customStyle="1" w:styleId="WW-Rimandonotaapidipagina12345678910111213141516171819">
    <w:name w:val="WW-Rimando nota a piè di pagina12345678910111213141516171819"/>
    <w:rPr>
      <w:vertAlign w:val="superscript"/>
    </w:rPr>
  </w:style>
  <w:style w:type="character" w:customStyle="1" w:styleId="WW-Rimandonotadichiusura12345678910111213141516171819">
    <w:name w:val="WW-Rimando nota di chiusura12345678910111213141516171819"/>
    <w:rPr>
      <w:vertAlign w:val="superscript"/>
    </w:rPr>
  </w:style>
  <w:style w:type="character" w:customStyle="1" w:styleId="WW-Rimandonotaapidipagina1234567891011121314151617181920">
    <w:name w:val="WW-Rimando nota a piè di pagina1234567891011121314151617181920"/>
    <w:rPr>
      <w:vertAlign w:val="superscript"/>
    </w:rPr>
  </w:style>
  <w:style w:type="character" w:customStyle="1" w:styleId="WW-Rimandonotadichiusura1234567891011121314151617181920">
    <w:name w:val="WW-Rimando nota di chiusura1234567891011121314151617181920"/>
    <w:rPr>
      <w:vertAlign w:val="superscript"/>
    </w:rPr>
  </w:style>
  <w:style w:type="character" w:customStyle="1" w:styleId="WW-Rimandonotaapidipagina123456789101112131415161718192021">
    <w:name w:val="WW-Rimando nota a piè di pagina123456789101112131415161718192021"/>
    <w:rPr>
      <w:vertAlign w:val="superscript"/>
    </w:rPr>
  </w:style>
  <w:style w:type="character" w:customStyle="1" w:styleId="WW-Rimandonotadichiusura123456789101112131415161718192021">
    <w:name w:val="WW-Rimando nota di chiusura123456789101112131415161718192021"/>
    <w:rPr>
      <w:vertAlign w:val="superscript"/>
    </w:rPr>
  </w:style>
  <w:style w:type="character" w:customStyle="1" w:styleId="WW-Rimandonotaapidipagina12345678910111213141516171819202122">
    <w:name w:val="WW-Rimando nota a piè di pagina12345678910111213141516171819202122"/>
    <w:rPr>
      <w:vertAlign w:val="superscript"/>
    </w:rPr>
  </w:style>
  <w:style w:type="character" w:customStyle="1" w:styleId="WW-Rimandonotadichiusura12345678910111213141516171819202122">
    <w:name w:val="WW-Rimando nota di chiusura12345678910111213141516171819202122"/>
    <w:rPr>
      <w:vertAlign w:val="superscript"/>
    </w:rPr>
  </w:style>
  <w:style w:type="character" w:customStyle="1" w:styleId="WW-Rimandonotaapidipagina1234567891011121314151617181920212223">
    <w:name w:val="WW-Rimando nota a piè di pagina1234567891011121314151617181920212223"/>
    <w:rPr>
      <w:vertAlign w:val="superscript"/>
    </w:rPr>
  </w:style>
  <w:style w:type="character" w:customStyle="1" w:styleId="WW-Rimandonotadichiusura1234567891011121314151617181920212223">
    <w:name w:val="WW-Rimando nota di chiusura1234567891011121314151617181920212223"/>
    <w:rPr>
      <w:vertAlign w:val="superscript"/>
    </w:rPr>
  </w:style>
  <w:style w:type="character" w:customStyle="1" w:styleId="WW-Rimandonotaapidipagina123456789101112131415161718192021222324">
    <w:name w:val="WW-Rimando nota a piè di pagina123456789101112131415161718192021222324"/>
    <w:rPr>
      <w:vertAlign w:val="superscript"/>
    </w:rPr>
  </w:style>
  <w:style w:type="character" w:customStyle="1" w:styleId="WW-Rimandonotadichiusura123456789101112131415161718192021222324">
    <w:name w:val="WW-Rimando nota di chiusura123456789101112131415161718192021222324"/>
    <w:rPr>
      <w:vertAlign w:val="superscript"/>
    </w:rPr>
  </w:style>
  <w:style w:type="character" w:styleId="Rimandonotaapidipagina">
    <w:name w:val="footnote reference"/>
    <w:rPr>
      <w:vertAlign w:val="superscript"/>
    </w:rPr>
  </w:style>
  <w:style w:type="character" w:customStyle="1" w:styleId="DefaultParagraphFont">
    <w:name w:val="Default Paragraph Font"/>
  </w:style>
  <w:style w:type="character" w:customStyle="1" w:styleId="Zeichenformat">
    <w:name w:val="Zeichenformat"/>
  </w:style>
  <w:style w:type="character" w:customStyle="1" w:styleId="WW8Num1z1">
    <w:name w:val="WW8Num1z1"/>
    <w:rPr>
      <w:rFonts w:ascii="Courier New" w:eastAsia="Courier New" w:hAnsi="Courier New"/>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Enfasicorsivo1">
    <w:name w:val="Enfasi (corsivo)1"/>
    <w:rPr>
      <w:i/>
    </w:rPr>
  </w:style>
  <w:style w:type="character" w:customStyle="1" w:styleId="WW8Num6z1">
    <w:name w:val="WW8Num6z1"/>
  </w:style>
  <w:style w:type="character" w:customStyle="1" w:styleId="WW8Num6z3">
    <w:name w:val="WW8Num6z3"/>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Corpodeltesto">
    <w:name w:val="Corpo del testo_"/>
    <w:rPr>
      <w:sz w:val="24"/>
      <w:lang w:val="it-IT"/>
    </w:rPr>
  </w:style>
  <w:style w:type="character" w:customStyle="1" w:styleId="ListLabel9">
    <w:name w:val="ListLabel 9"/>
    <w:rPr>
      <w:rFonts w:eastAsia="Times New Roman"/>
      <w:bCs/>
      <w:iCs w:val="0"/>
      <w:szCs w:val="24"/>
    </w:rPr>
  </w:style>
  <w:style w:type="character" w:customStyle="1" w:styleId="ListLabel1">
    <w:name w:val="ListLabel 1"/>
    <w:rPr>
      <w:rFonts w:eastAsia="Times New Roman"/>
    </w:rPr>
  </w:style>
  <w:style w:type="character" w:customStyle="1" w:styleId="ListLabel12">
    <w:name w:val="ListLabel 12"/>
    <w:rPr>
      <w:b/>
      <w:i w:val="0"/>
    </w:rPr>
  </w:style>
  <w:style w:type="character" w:customStyle="1" w:styleId="WWCharLFO1LVL1">
    <w:name w:val="WW_CharLFO1LVL1"/>
    <w:rPr>
      <w:rFonts w:ascii="Arial" w:eastAsia="Arial" w:hAnsi="Arial"/>
      <w:sz w:val="24"/>
      <w:u w:val="single"/>
    </w:rPr>
  </w:style>
  <w:style w:type="character" w:customStyle="1" w:styleId="WWCharLFO2LVL1">
    <w:name w:val="WW_CharLFO2LVL1"/>
    <w:rPr>
      <w:rFonts w:ascii="Times New Roman" w:eastAsia="Arial" w:hAnsi="Times New Roman"/>
      <w:sz w:val="24"/>
    </w:rPr>
  </w:style>
  <w:style w:type="character" w:customStyle="1" w:styleId="WWCharLFO6LVL1">
    <w:name w:val="WW_CharLFO6LVL1"/>
    <w:rPr>
      <w:rFonts w:ascii="Times New Roman" w:eastAsia="Times New Roman" w:hAnsi="Times New Roman"/>
      <w:b w:val="0"/>
      <w:i w:val="0"/>
    </w:rPr>
  </w:style>
  <w:style w:type="character" w:customStyle="1" w:styleId="WWCharLFO6LVL2">
    <w:name w:val="WW_CharLFO6LVL2"/>
    <w:rPr>
      <w:rFonts w:ascii="Courier New" w:eastAsia="Courier New" w:hAnsi="Courier New"/>
    </w:rPr>
  </w:style>
  <w:style w:type="character" w:customStyle="1" w:styleId="WWCharLFO6LVL5">
    <w:name w:val="WW_CharLFO6LVL5"/>
    <w:rPr>
      <w:rFonts w:ascii="Courier New" w:eastAsia="Courier New" w:hAnsi="Courier New"/>
    </w:rPr>
  </w:style>
  <w:style w:type="character" w:customStyle="1" w:styleId="WWCharLFO6LVL8">
    <w:name w:val="WW_CharLFO6LVL8"/>
    <w:rPr>
      <w:rFonts w:ascii="Courier New" w:eastAsia="Courier New" w:hAnsi="Courier New"/>
    </w:rPr>
  </w:style>
  <w:style w:type="character" w:customStyle="1" w:styleId="WWCharLFO8LVL1">
    <w:name w:val="WW_CharLFO8LVL1"/>
    <w:rPr>
      <w:rFonts w:ascii="Times New Roman" w:eastAsia="Symbol" w:hAnsi="Times New Roman"/>
      <w:color w:val="FF0000"/>
      <w:sz w:val="22"/>
      <w:szCs w:val="22"/>
      <w:highlight w:val="yellow"/>
    </w:rPr>
  </w:style>
  <w:style w:type="character" w:customStyle="1" w:styleId="WWCharLFO9LVL1">
    <w:name w:val="WW_CharLFO9LVL1"/>
    <w:rPr>
      <w:rFonts w:ascii="Tahoma" w:eastAsia="Tahoma" w:hAnsi="Tahoma"/>
      <w:sz w:val="18"/>
      <w:szCs w:val="18"/>
    </w:rPr>
  </w:style>
  <w:style w:type="character" w:customStyle="1" w:styleId="WWCharLFO9LVL2">
    <w:name w:val="WW_CharLFO9LVL2"/>
    <w:rPr>
      <w:rFonts w:ascii="Courier New" w:eastAsia="Courier New" w:hAnsi="Courier New"/>
    </w:rPr>
  </w:style>
  <w:style w:type="character" w:customStyle="1" w:styleId="WWCharLFO9LVL5">
    <w:name w:val="WW_CharLFO9LVL5"/>
    <w:rPr>
      <w:rFonts w:ascii="Courier New" w:eastAsia="Courier New" w:hAnsi="Courier New"/>
    </w:rPr>
  </w:style>
  <w:style w:type="character" w:customStyle="1" w:styleId="WWCharLFO9LVL8">
    <w:name w:val="WW_CharLFO9LVL8"/>
    <w:rPr>
      <w:rFonts w:ascii="Courier New" w:eastAsia="Courier New" w:hAnsi="Courier New"/>
    </w:rPr>
  </w:style>
  <w:style w:type="character" w:customStyle="1" w:styleId="WWCharLFO29LVL1">
    <w:name w:val="WW_CharLFO29LVL1"/>
    <w:rPr>
      <w:rFonts w:eastAsia="Times New Roman"/>
      <w:bCs/>
      <w:iCs w:val="0"/>
      <w:szCs w:val="24"/>
    </w:rPr>
  </w:style>
  <w:style w:type="character" w:customStyle="1" w:styleId="WWCharLFO29LVL2">
    <w:name w:val="WW_CharLFO29LVL2"/>
    <w:rPr>
      <w:rFonts w:eastAsia="Times New Roman"/>
    </w:rPr>
  </w:style>
  <w:style w:type="character" w:customStyle="1" w:styleId="WWCharLFO29LVL3">
    <w:name w:val="WW_CharLFO29LVL3"/>
    <w:rPr>
      <w:rFonts w:eastAsia="Times New Roman"/>
    </w:rPr>
  </w:style>
  <w:style w:type="character" w:customStyle="1" w:styleId="WWCharLFO29LVL4">
    <w:name w:val="WW_CharLFO29LVL4"/>
    <w:rPr>
      <w:rFonts w:eastAsia="Times New Roman"/>
    </w:rPr>
  </w:style>
  <w:style w:type="character" w:customStyle="1" w:styleId="WWCharLFO29LVL5">
    <w:name w:val="WW_CharLFO29LVL5"/>
    <w:rPr>
      <w:rFonts w:eastAsia="Times New Roman"/>
    </w:rPr>
  </w:style>
  <w:style w:type="character" w:customStyle="1" w:styleId="WWCharLFO29LVL6">
    <w:name w:val="WW_CharLFO29LVL6"/>
    <w:rPr>
      <w:rFonts w:eastAsia="Times New Roman"/>
    </w:rPr>
  </w:style>
  <w:style w:type="character" w:customStyle="1" w:styleId="WWCharLFO29LVL7">
    <w:name w:val="WW_CharLFO29LVL7"/>
    <w:rPr>
      <w:rFonts w:eastAsia="Times New Roman"/>
    </w:rPr>
  </w:style>
  <w:style w:type="character" w:customStyle="1" w:styleId="WWCharLFO29LVL8">
    <w:name w:val="WW_CharLFO29LVL8"/>
    <w:rPr>
      <w:rFonts w:eastAsia="Times New Roman"/>
    </w:rPr>
  </w:style>
  <w:style w:type="character" w:customStyle="1" w:styleId="WWCharLFO29LVL9">
    <w:name w:val="WW_CharLFO29LVL9"/>
    <w:rPr>
      <w:rFonts w:eastAsia="Times New Roman"/>
    </w:rPr>
  </w:style>
  <w:style w:type="character" w:customStyle="1" w:styleId="WWCharLFO30LVL1">
    <w:name w:val="WW_CharLFO30LVL1"/>
    <w:rPr>
      <w:rFonts w:ascii="Garamond" w:eastAsia="Garamond" w:hAnsi="Garamond"/>
      <w:b/>
      <w:i w:val="0"/>
    </w:rPr>
  </w:style>
  <w:style w:type="character" w:customStyle="1" w:styleId="WWCharLFO30LVL2">
    <w:name w:val="WW_CharLFO30LVL2"/>
    <w:rPr>
      <w:rFonts w:eastAsia="Times New Roman"/>
    </w:rPr>
  </w:style>
  <w:style w:type="character" w:customStyle="1" w:styleId="WWCharLFO30LVL3">
    <w:name w:val="WW_CharLFO30LVL3"/>
    <w:rPr>
      <w:rFonts w:eastAsia="Times New Roman"/>
    </w:rPr>
  </w:style>
  <w:style w:type="character" w:customStyle="1" w:styleId="WWCharLFO30LVL4">
    <w:name w:val="WW_CharLFO30LVL4"/>
    <w:rPr>
      <w:rFonts w:eastAsia="Times New Roman"/>
    </w:rPr>
  </w:style>
  <w:style w:type="character" w:customStyle="1" w:styleId="WWCharLFO30LVL5">
    <w:name w:val="WW_CharLFO30LVL5"/>
    <w:rPr>
      <w:rFonts w:eastAsia="Times New Roman"/>
    </w:rPr>
  </w:style>
  <w:style w:type="character" w:customStyle="1" w:styleId="WWCharLFO30LVL6">
    <w:name w:val="WW_CharLFO30LVL6"/>
    <w:rPr>
      <w:rFonts w:eastAsia="Times New Roman"/>
    </w:rPr>
  </w:style>
  <w:style w:type="character" w:customStyle="1" w:styleId="WWCharLFO30LVL7">
    <w:name w:val="WW_CharLFO30LVL7"/>
    <w:rPr>
      <w:rFonts w:eastAsia="Times New Roman"/>
    </w:rPr>
  </w:style>
  <w:style w:type="character" w:customStyle="1" w:styleId="WWCharLFO30LVL8">
    <w:name w:val="WW_CharLFO30LVL8"/>
    <w:rPr>
      <w:rFonts w:eastAsia="Times New Roman"/>
    </w:rPr>
  </w:style>
  <w:style w:type="character" w:customStyle="1" w:styleId="WWCharLFO30LVL9">
    <w:name w:val="WW_CharLFO30LVL9"/>
    <w:rPr>
      <w:rFonts w:eastAsia="Times New Roman"/>
    </w:rPr>
  </w:style>
  <w:style w:type="character" w:customStyle="1" w:styleId="WWCharLFO31LVL1">
    <w:name w:val="WW_CharLFO31LVL1"/>
    <w:rPr>
      <w:rFonts w:ascii="OpenSymbol" w:eastAsia="Symbol" w:hAnsi="OpenSymbol"/>
    </w:rPr>
  </w:style>
  <w:style w:type="character" w:customStyle="1" w:styleId="WWCharLFO31LVL2">
    <w:name w:val="WW_CharLFO31LVL2"/>
    <w:rPr>
      <w:rFonts w:ascii="OpenSymbol" w:eastAsia="Symbol" w:hAnsi="OpenSymbol"/>
    </w:rPr>
  </w:style>
  <w:style w:type="character" w:customStyle="1" w:styleId="WWCharLFO31LVL3">
    <w:name w:val="WW_CharLFO31LVL3"/>
    <w:rPr>
      <w:rFonts w:ascii="OpenSymbol" w:eastAsia="Symbol" w:hAnsi="OpenSymbol"/>
    </w:rPr>
  </w:style>
  <w:style w:type="character" w:customStyle="1" w:styleId="WWCharLFO31LVL4">
    <w:name w:val="WW_CharLFO31LVL4"/>
    <w:rPr>
      <w:rFonts w:ascii="OpenSymbol" w:eastAsia="Symbol" w:hAnsi="OpenSymbol"/>
    </w:rPr>
  </w:style>
  <w:style w:type="character" w:customStyle="1" w:styleId="WWCharLFO31LVL5">
    <w:name w:val="WW_CharLFO31LVL5"/>
    <w:rPr>
      <w:rFonts w:ascii="OpenSymbol" w:eastAsia="Symbol" w:hAnsi="OpenSymbol"/>
    </w:rPr>
  </w:style>
  <w:style w:type="character" w:customStyle="1" w:styleId="WWCharLFO31LVL6">
    <w:name w:val="WW_CharLFO31LVL6"/>
    <w:rPr>
      <w:rFonts w:ascii="OpenSymbol" w:eastAsia="Symbol" w:hAnsi="OpenSymbol"/>
    </w:rPr>
  </w:style>
  <w:style w:type="character" w:customStyle="1" w:styleId="WWCharLFO31LVL7">
    <w:name w:val="WW_CharLFO31LVL7"/>
    <w:rPr>
      <w:rFonts w:ascii="OpenSymbol" w:eastAsia="Symbol" w:hAnsi="OpenSymbol"/>
    </w:rPr>
  </w:style>
  <w:style w:type="character" w:customStyle="1" w:styleId="WWCharLFO31LVL8">
    <w:name w:val="WW_CharLFO31LVL8"/>
    <w:rPr>
      <w:rFonts w:ascii="OpenSymbol" w:eastAsia="Symbol" w:hAnsi="OpenSymbol"/>
    </w:rPr>
  </w:style>
  <w:style w:type="character" w:customStyle="1" w:styleId="WWCharLFO31LVL9">
    <w:name w:val="WW_CharLFO31LVL9"/>
    <w:rPr>
      <w:rFonts w:ascii="OpenSymbol" w:eastAsia="Symbol" w:hAnsi="OpenSymbol"/>
    </w:rPr>
  </w:style>
  <w:style w:type="character" w:customStyle="1" w:styleId="WWCharLFO32LVL1">
    <w:name w:val="WW_CharLFO32LVL1"/>
    <w:rPr>
      <w:rFonts w:ascii="OpenSymbol" w:eastAsia="OpenSymbol" w:hAnsi="OpenSymbol"/>
    </w:rPr>
  </w:style>
  <w:style w:type="character" w:customStyle="1" w:styleId="WWCharLFO32LVL2">
    <w:name w:val="WW_CharLFO32LVL2"/>
    <w:rPr>
      <w:rFonts w:ascii="OpenSymbol" w:eastAsia="OpenSymbol" w:hAnsi="OpenSymbol"/>
    </w:rPr>
  </w:style>
  <w:style w:type="character" w:customStyle="1" w:styleId="WWCharLFO32LVL3">
    <w:name w:val="WW_CharLFO32LVL3"/>
    <w:rPr>
      <w:rFonts w:ascii="OpenSymbol" w:eastAsia="OpenSymbol" w:hAnsi="OpenSymbol"/>
    </w:rPr>
  </w:style>
  <w:style w:type="character" w:customStyle="1" w:styleId="WWCharLFO32LVL4">
    <w:name w:val="WW_CharLFO32LVL4"/>
    <w:rPr>
      <w:rFonts w:ascii="OpenSymbol" w:eastAsia="OpenSymbol" w:hAnsi="OpenSymbol"/>
    </w:rPr>
  </w:style>
  <w:style w:type="character" w:customStyle="1" w:styleId="WWCharLFO32LVL5">
    <w:name w:val="WW_CharLFO32LVL5"/>
    <w:rPr>
      <w:rFonts w:ascii="OpenSymbol" w:eastAsia="OpenSymbol" w:hAnsi="OpenSymbol"/>
    </w:rPr>
  </w:style>
  <w:style w:type="character" w:customStyle="1" w:styleId="WWCharLFO32LVL6">
    <w:name w:val="WW_CharLFO32LVL6"/>
    <w:rPr>
      <w:rFonts w:ascii="OpenSymbol" w:eastAsia="OpenSymbol" w:hAnsi="OpenSymbol"/>
    </w:rPr>
  </w:style>
  <w:style w:type="character" w:customStyle="1" w:styleId="WWCharLFO32LVL7">
    <w:name w:val="WW_CharLFO32LVL7"/>
    <w:rPr>
      <w:rFonts w:ascii="OpenSymbol" w:eastAsia="OpenSymbol" w:hAnsi="OpenSymbol"/>
    </w:rPr>
  </w:style>
  <w:style w:type="character" w:customStyle="1" w:styleId="WWCharLFO32LVL8">
    <w:name w:val="WW_CharLFO32LVL8"/>
    <w:rPr>
      <w:rFonts w:ascii="OpenSymbol" w:eastAsia="OpenSymbol" w:hAnsi="OpenSymbol"/>
    </w:rPr>
  </w:style>
  <w:style w:type="character" w:customStyle="1" w:styleId="WWCharLFO32LVL9">
    <w:name w:val="WW_CharLFO32LVL9"/>
    <w:rPr>
      <w:rFonts w:ascii="OpenSymbol" w:eastAsia="OpenSymbol" w:hAnsi="OpenSymbol"/>
    </w:rPr>
  </w:style>
  <w:style w:type="character" w:customStyle="1" w:styleId="WWCharLFO33LVL1">
    <w:name w:val="WW_CharLFO33LVL1"/>
    <w:rPr>
      <w:rFonts w:ascii="OpenSymbol" w:eastAsia="OpenSymbol" w:hAnsi="OpenSymbol"/>
    </w:rPr>
  </w:style>
  <w:style w:type="character" w:customStyle="1" w:styleId="WWCharLFO33LVL2">
    <w:name w:val="WW_CharLFO33LVL2"/>
    <w:rPr>
      <w:rFonts w:ascii="OpenSymbol" w:eastAsia="OpenSymbol" w:hAnsi="OpenSymbol"/>
    </w:rPr>
  </w:style>
  <w:style w:type="character" w:customStyle="1" w:styleId="WWCharLFO33LVL3">
    <w:name w:val="WW_CharLFO33LVL3"/>
    <w:rPr>
      <w:rFonts w:ascii="OpenSymbol" w:eastAsia="OpenSymbol" w:hAnsi="OpenSymbol"/>
    </w:rPr>
  </w:style>
  <w:style w:type="character" w:customStyle="1" w:styleId="WWCharLFO33LVL4">
    <w:name w:val="WW_CharLFO33LVL4"/>
    <w:rPr>
      <w:rFonts w:ascii="OpenSymbol" w:eastAsia="OpenSymbol" w:hAnsi="OpenSymbol"/>
    </w:rPr>
  </w:style>
  <w:style w:type="character" w:customStyle="1" w:styleId="WWCharLFO33LVL5">
    <w:name w:val="WW_CharLFO33LVL5"/>
    <w:rPr>
      <w:rFonts w:ascii="OpenSymbol" w:eastAsia="OpenSymbol" w:hAnsi="OpenSymbol"/>
    </w:rPr>
  </w:style>
  <w:style w:type="character" w:customStyle="1" w:styleId="WWCharLFO33LVL6">
    <w:name w:val="WW_CharLFO33LVL6"/>
    <w:rPr>
      <w:rFonts w:ascii="OpenSymbol" w:eastAsia="OpenSymbol" w:hAnsi="OpenSymbol"/>
    </w:rPr>
  </w:style>
  <w:style w:type="character" w:customStyle="1" w:styleId="WWCharLFO33LVL7">
    <w:name w:val="WW_CharLFO33LVL7"/>
    <w:rPr>
      <w:rFonts w:ascii="OpenSymbol" w:eastAsia="OpenSymbol" w:hAnsi="OpenSymbol"/>
    </w:rPr>
  </w:style>
  <w:style w:type="character" w:customStyle="1" w:styleId="WWCharLFO33LVL8">
    <w:name w:val="WW_CharLFO33LVL8"/>
    <w:rPr>
      <w:rFonts w:ascii="OpenSymbol" w:eastAsia="OpenSymbol" w:hAnsi="OpenSymbol"/>
    </w:rPr>
  </w:style>
  <w:style w:type="character" w:customStyle="1" w:styleId="WWCharLFO33LVL9">
    <w:name w:val="WW_CharLFO33LVL9"/>
    <w:rPr>
      <w:rFonts w:ascii="OpenSymbol" w:eastAsia="OpenSymbol" w:hAnsi="OpenSymbol"/>
    </w:rPr>
  </w:style>
  <w:style w:type="character" w:customStyle="1" w:styleId="WWCharLFO34LVL1">
    <w:name w:val="WW_CharLFO34LVL1"/>
    <w:rPr>
      <w:rFonts w:ascii="OpenSymbol" w:eastAsia="OpenSymbol" w:hAnsi="OpenSymbol"/>
    </w:rPr>
  </w:style>
  <w:style w:type="character" w:customStyle="1" w:styleId="WWCharLFO34LVL2">
    <w:name w:val="WW_CharLFO34LVL2"/>
    <w:rPr>
      <w:rFonts w:ascii="OpenSymbol" w:eastAsia="OpenSymbol" w:hAnsi="OpenSymbol"/>
    </w:rPr>
  </w:style>
  <w:style w:type="character" w:customStyle="1" w:styleId="WWCharLFO34LVL3">
    <w:name w:val="WW_CharLFO34LVL3"/>
    <w:rPr>
      <w:rFonts w:ascii="OpenSymbol" w:eastAsia="OpenSymbol" w:hAnsi="OpenSymbol"/>
    </w:rPr>
  </w:style>
  <w:style w:type="character" w:customStyle="1" w:styleId="WWCharLFO34LVL4">
    <w:name w:val="WW_CharLFO34LVL4"/>
    <w:rPr>
      <w:rFonts w:ascii="OpenSymbol" w:eastAsia="OpenSymbol" w:hAnsi="OpenSymbol"/>
    </w:rPr>
  </w:style>
  <w:style w:type="character" w:customStyle="1" w:styleId="WWCharLFO34LVL5">
    <w:name w:val="WW_CharLFO34LVL5"/>
    <w:rPr>
      <w:rFonts w:ascii="OpenSymbol" w:eastAsia="OpenSymbol" w:hAnsi="OpenSymbol"/>
    </w:rPr>
  </w:style>
  <w:style w:type="character" w:customStyle="1" w:styleId="WWCharLFO34LVL6">
    <w:name w:val="WW_CharLFO34LVL6"/>
    <w:rPr>
      <w:rFonts w:ascii="OpenSymbol" w:eastAsia="OpenSymbol" w:hAnsi="OpenSymbol"/>
    </w:rPr>
  </w:style>
  <w:style w:type="character" w:customStyle="1" w:styleId="WWCharLFO34LVL7">
    <w:name w:val="WW_CharLFO34LVL7"/>
    <w:rPr>
      <w:rFonts w:ascii="OpenSymbol" w:eastAsia="OpenSymbol" w:hAnsi="OpenSymbol"/>
    </w:rPr>
  </w:style>
  <w:style w:type="character" w:customStyle="1" w:styleId="WWCharLFO34LVL8">
    <w:name w:val="WW_CharLFO34LVL8"/>
    <w:rPr>
      <w:rFonts w:ascii="OpenSymbol" w:eastAsia="OpenSymbol" w:hAnsi="OpenSymbol"/>
    </w:rPr>
  </w:style>
  <w:style w:type="character" w:customStyle="1" w:styleId="WWCharLFO34LVL9">
    <w:name w:val="WW_CharLFO34LVL9"/>
    <w:rPr>
      <w:rFonts w:ascii="OpenSymbol" w:eastAsia="OpenSymbol" w:hAnsi="OpenSymbol"/>
    </w:rPr>
  </w:style>
  <w:style w:type="character" w:customStyle="1" w:styleId="BodyTextChar">
    <w:name w:val="Body Text Char"/>
    <w:rPr>
      <w:rFonts w:ascii="Arial" w:hAnsi="Arial"/>
      <w:sz w:val="26"/>
      <w:szCs w:val="26"/>
      <w:lang w:eastAsia="ar-SA"/>
    </w:rPr>
  </w:style>
  <w:style w:type="character" w:customStyle="1" w:styleId="SubtitleChar">
    <w:name w:val="Subtitle Char"/>
    <w:rPr>
      <w:rFonts w:ascii="Arial" w:eastAsia="Times New Roman" w:hAnsi="Arial"/>
      <w:i/>
      <w:sz w:val="22"/>
      <w:lang w:eastAsia="ar-SA"/>
    </w:rPr>
  </w:style>
  <w:style w:type="character" w:customStyle="1" w:styleId="TitleChar">
    <w:name w:val="Title Char"/>
    <w:rPr>
      <w:rFonts w:ascii="Arial" w:eastAsia="Times New Roman" w:hAnsi="Arial"/>
      <w:b/>
      <w:sz w:val="22"/>
      <w:lang w:eastAsia="ar-SA"/>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Heading5Char">
    <w:name w:val="Heading 5 Char"/>
    <w:rPr>
      <w:rFonts w:ascii="Calibri" w:eastAsia="Times New Roman" w:hAnsi="Calibri"/>
      <w:b/>
      <w:bCs/>
      <w:color w:val="DF8000"/>
      <w:sz w:val="26"/>
      <w:szCs w:val="26"/>
    </w:rPr>
  </w:style>
  <w:style w:type="character" w:customStyle="1" w:styleId="Heading4Char">
    <w:name w:val="Heading 4 Char"/>
    <w:rPr>
      <w:rFonts w:ascii="Calibri" w:eastAsia="Times New Roman" w:hAnsi="Calibri"/>
      <w:b/>
      <w:bCs/>
      <w:color w:val="DF8000"/>
      <w:sz w:val="26"/>
      <w:szCs w:val="26"/>
    </w:rPr>
  </w:style>
  <w:style w:type="character" w:customStyle="1" w:styleId="Heading3Char">
    <w:name w:val="Heading 3 Char"/>
    <w:rPr>
      <w:rFonts w:ascii="Arial" w:hAnsi="Arial"/>
      <w:b/>
      <w:bCs/>
      <w:sz w:val="26"/>
      <w:szCs w:val="26"/>
      <w:lang w:eastAsia="ar-SA"/>
    </w:rPr>
  </w:style>
  <w:style w:type="character" w:customStyle="1" w:styleId="Heading2Char">
    <w:name w:val="Heading 2 Char"/>
    <w:rPr>
      <w:rFonts w:ascii="Arial" w:hAnsi="Arial"/>
      <w:i/>
      <w:iCs/>
      <w:lang w:eastAsia="ar-SA"/>
    </w:rPr>
  </w:style>
  <w:style w:type="character" w:customStyle="1" w:styleId="Heading1Char">
    <w:name w:val="Heading 1 Char"/>
    <w:rPr>
      <w:rFonts w:ascii="Arial" w:hAnsi="Arial"/>
      <w:b/>
      <w:bCs/>
      <w:i/>
      <w:iCs/>
      <w:lang w:eastAsia="ar-SA"/>
    </w:rPr>
  </w:style>
  <w:style w:type="character" w:customStyle="1" w:styleId="Collegamentoipertestuale1">
    <w:name w:val="Collegamento ipertestuale1"/>
    <w:rPr>
      <w:color w:val="0563C1"/>
      <w:u w:val="single"/>
    </w:rPr>
  </w:style>
  <w:style w:type="character" w:customStyle="1" w:styleId="Carpredefinitoparagrafo3">
    <w:name w:val="Car. predefinito paragrafo3"/>
  </w:style>
  <w:style w:type="character" w:customStyle="1" w:styleId="WWCharLFO2LVL2">
    <w:name w:val="WW_CharLFO2LVL2"/>
    <w:rPr>
      <w:rFonts w:ascii="Courier New" w:eastAsia="Courier New" w:hAnsi="Courier New"/>
    </w:rPr>
  </w:style>
  <w:style w:type="character" w:customStyle="1" w:styleId="WWCharLFO2LVL5">
    <w:name w:val="WW_CharLFO2LVL5"/>
    <w:rPr>
      <w:rFonts w:ascii="Courier New" w:eastAsia="Courier New" w:hAnsi="Courier New"/>
    </w:rPr>
  </w:style>
  <w:style w:type="character" w:customStyle="1" w:styleId="WWCharLFO2LVL8">
    <w:name w:val="WW_CharLFO2LVL8"/>
    <w:rPr>
      <w:rFonts w:ascii="Courier New" w:eastAsia="Courier New" w:hAnsi="Courier New"/>
    </w:rPr>
  </w:style>
  <w:style w:type="character" w:customStyle="1" w:styleId="CITE">
    <w:name w:val="CITE"/>
    <w:rPr>
      <w:i/>
    </w:rPr>
  </w:style>
  <w:style w:type="character" w:customStyle="1" w:styleId="CODE">
    <w:name w:val="CODE"/>
    <w:rPr>
      <w:rFonts w:ascii="Courier New" w:eastAsia="Courier New" w:hAnsi="Courier New"/>
      <w:sz w:val="20"/>
    </w:rPr>
  </w:style>
  <w:style w:type="character" w:customStyle="1" w:styleId="Keyboard">
    <w:name w:val="Keyboard"/>
    <w:rPr>
      <w:rFonts w:ascii="Courier New" w:eastAsia="Courier New" w:hAnsi="Courier New"/>
      <w:b/>
      <w:sz w:val="20"/>
    </w:rPr>
  </w:style>
  <w:style w:type="character" w:customStyle="1" w:styleId="Sample">
    <w:name w:val="Sample"/>
    <w:rPr>
      <w:rFonts w:ascii="Courier New" w:eastAsia="Courier New" w:hAnsi="Courier New"/>
    </w:rPr>
  </w:style>
  <w:style w:type="character" w:customStyle="1" w:styleId="Strong">
    <w:name w:val="Strong"/>
    <w:rPr>
      <w:b/>
    </w:rPr>
  </w:style>
  <w:style w:type="character" w:customStyle="1" w:styleId="Typewriter">
    <w:name w:val="Typewriter"/>
    <w:rPr>
      <w:rFonts w:ascii="Courier New" w:eastAsia="Courier New" w:hAnsi="Courier New"/>
      <w:sz w:val="20"/>
    </w:rPr>
  </w:style>
  <w:style w:type="character" w:customStyle="1" w:styleId="HTMLMarkup">
    <w:name w:val="HTML Markup"/>
    <w:rPr>
      <w:vanish/>
      <w:color w:val="FF0000"/>
    </w:rPr>
  </w:style>
  <w:style w:type="character" w:customStyle="1" w:styleId="Comment">
    <w:name w:val="Comment"/>
    <w:rPr>
      <w:vanish/>
    </w:rPr>
  </w:style>
  <w:style w:type="character" w:customStyle="1" w:styleId="Carpredefinitoparagrafo2">
    <w:name w:val="Car. predefinito paragrafo2"/>
  </w:style>
  <w:style w:type="paragraph" w:customStyle="1" w:styleId="Titolo10">
    <w:name w:val="Titolo1"/>
    <w:basedOn w:val="Normale"/>
    <w:next w:val="Corpotesto"/>
    <w:pPr>
      <w:tabs>
        <w:tab w:val="center" w:pos="4819"/>
        <w:tab w:val="right" w:pos="9638"/>
      </w:tabs>
    </w:pPr>
  </w:style>
  <w:style w:type="paragraph" w:styleId="Corpotesto">
    <w:name w:val="Body Text"/>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b/>
      <w:sz w:val="16"/>
      <w:szCs w:val="20"/>
    </w:rPr>
  </w:style>
  <w:style w:type="paragraph" w:styleId="Elenco">
    <w:name w:val="List"/>
    <w:basedOn w:val="Corpotesto"/>
    <w:rPr>
      <w:rFonts w:cs="Tahoma"/>
    </w:rPr>
  </w:style>
  <w:style w:type="paragraph" w:styleId="Didascalia">
    <w:name w:val="caption"/>
    <w:basedOn w:val="Normale"/>
    <w:qFormat/>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HeaderandFooter">
    <w:name w:val="Header and Footer"/>
    <w:basedOn w:val="Normale"/>
    <w:pPr>
      <w:suppressLineNumbers/>
      <w:tabs>
        <w:tab w:val="center" w:pos="4819"/>
        <w:tab w:val="right" w:pos="9638"/>
      </w:tabs>
    </w:pPr>
  </w:style>
  <w:style w:type="paragraph" w:styleId="Intestazione">
    <w:name w:val="header"/>
    <w:basedOn w:val="Normale"/>
    <w:next w:val="Corpotesto"/>
    <w:pPr>
      <w:keepNext/>
      <w:spacing w:before="240" w:after="120"/>
    </w:pPr>
    <w:rPr>
      <w:rFonts w:ascii="Arial" w:eastAsia="MS Mincho" w:hAnsi="Arial" w:cs="Tahoma"/>
      <w:sz w:val="28"/>
      <w:szCs w:val="28"/>
    </w:rPr>
  </w:style>
  <w:style w:type="paragraph" w:customStyle="1" w:styleId="sche3">
    <w:name w:val="sche_3"/>
    <w:pPr>
      <w:widowControl w:val="0"/>
      <w:suppressAutoHyphens/>
      <w:overflowPunct w:val="0"/>
      <w:autoSpaceDE w:val="0"/>
      <w:jc w:val="both"/>
      <w:textAlignment w:val="baseline"/>
    </w:pPr>
    <w:rPr>
      <w:rFonts w:eastAsia="Arial"/>
      <w:kern w:val="2"/>
      <w:lang w:val="en-US" w:eastAsia="zh-CN"/>
    </w:rPr>
  </w:style>
  <w:style w:type="paragraph" w:customStyle="1" w:styleId="sche22">
    <w:name w:val="sche2_2"/>
    <w:pPr>
      <w:widowControl w:val="0"/>
      <w:suppressAutoHyphens/>
      <w:overflowPunct w:val="0"/>
      <w:autoSpaceDE w:val="0"/>
      <w:jc w:val="right"/>
      <w:textAlignment w:val="baseline"/>
    </w:pPr>
    <w:rPr>
      <w:rFonts w:eastAsia="Arial"/>
      <w:kern w:val="2"/>
      <w:lang w:val="en-US" w:eastAsia="zh-CN"/>
    </w:rPr>
  </w:style>
  <w:style w:type="paragraph" w:customStyle="1" w:styleId="sche23">
    <w:name w:val="sche2_3"/>
    <w:pPr>
      <w:widowControl w:val="0"/>
      <w:suppressAutoHyphens/>
      <w:overflowPunct w:val="0"/>
      <w:autoSpaceDE w:val="0"/>
      <w:jc w:val="right"/>
      <w:textAlignment w:val="baseline"/>
    </w:pPr>
    <w:rPr>
      <w:rFonts w:eastAsia="Arial"/>
      <w:kern w:val="2"/>
      <w:lang w:val="en-US" w:eastAsia="zh-CN"/>
    </w:rPr>
  </w:style>
  <w:style w:type="paragraph" w:styleId="Testonotaapidipagina">
    <w:name w:val="footnote text"/>
    <w:basedOn w:val="Normale"/>
    <w:pPr>
      <w:widowControl w:val="0"/>
      <w:overflowPunct w:val="0"/>
      <w:autoSpaceDE w:val="0"/>
      <w:textAlignment w:val="baseline"/>
    </w:pPr>
    <w:rPr>
      <w:sz w:val="20"/>
      <w:szCs w:val="20"/>
    </w:rPr>
  </w:style>
  <w:style w:type="paragraph" w:customStyle="1" w:styleId="BodyText2">
    <w:name w:val="Body Text 2"/>
    <w:basedOn w:val="Normale"/>
    <w:pPr>
      <w:overflowPunct w:val="0"/>
      <w:autoSpaceDE w:val="0"/>
      <w:spacing w:line="360" w:lineRule="auto"/>
      <w:ind w:left="425"/>
      <w:jc w:val="both"/>
      <w:textAlignment w:val="baseline"/>
    </w:pPr>
    <w:rPr>
      <w:rFonts w:ascii="Arial" w:hAnsi="Arial" w:cs="Arial"/>
      <w:sz w:val="20"/>
      <w:szCs w:val="20"/>
    </w:rPr>
  </w:style>
  <w:style w:type="paragraph" w:customStyle="1" w:styleId="sche4">
    <w:name w:val="sche_4"/>
    <w:pPr>
      <w:widowControl w:val="0"/>
      <w:suppressAutoHyphens/>
      <w:jc w:val="both"/>
    </w:pPr>
    <w:rPr>
      <w:rFonts w:eastAsia="Arial"/>
      <w:kern w:val="2"/>
      <w:lang w:val="en-US" w:eastAsia="zh-CN"/>
    </w:rPr>
  </w:style>
  <w:style w:type="paragraph" w:styleId="Rientrocorpodeltesto">
    <w:name w:val="Body Text Indent"/>
    <w:basedOn w:val="Normale"/>
    <w:pPr>
      <w:tabs>
        <w:tab w:val="left" w:pos="0"/>
        <w:tab w:val="left" w:pos="8496"/>
      </w:tabs>
      <w:spacing w:line="360" w:lineRule="auto"/>
      <w:ind w:left="1068"/>
      <w:jc w:val="both"/>
    </w:pPr>
    <w:rPr>
      <w:spacing w:val="-2"/>
    </w:rPr>
  </w:style>
  <w:style w:type="paragraph" w:styleId="Pidipagina">
    <w:name w:val="footer"/>
    <w:basedOn w:val="Normale"/>
    <w:pPr>
      <w:tabs>
        <w:tab w:val="center" w:pos="4819"/>
        <w:tab w:val="right" w:pos="9638"/>
      </w:tabs>
    </w:pPr>
  </w:style>
  <w:style w:type="paragraph" w:customStyle="1" w:styleId="BodyTextIndent2">
    <w:name w:val="Body Text Indent 2"/>
    <w:basedOn w:val="Normale"/>
    <w:pPr>
      <w:ind w:left="360"/>
      <w:jc w:val="both"/>
    </w:pPr>
    <w:rPr>
      <w:szCs w:val="20"/>
    </w:rPr>
  </w:style>
  <w:style w:type="paragraph" w:customStyle="1" w:styleId="Rientrocorpodeltesto22">
    <w:name w:val="Rientro corpo del testo 22"/>
    <w:basedOn w:val="Normale"/>
    <w:pPr>
      <w:ind w:left="709" w:hanging="709"/>
      <w:jc w:val="both"/>
    </w:pPr>
    <w:rPr>
      <w:rFonts w:ascii="Verdana" w:hAnsi="Verdana" w:cs="Verdana"/>
      <w:sz w:val="20"/>
    </w:rPr>
  </w:style>
  <w:style w:type="paragraph" w:customStyle="1" w:styleId="Rientrocorpodeltesto31">
    <w:name w:val="Rientro corpo del testo 31"/>
    <w:basedOn w:val="Normale"/>
    <w:pPr>
      <w:ind w:left="426" w:hanging="426"/>
      <w:jc w:val="both"/>
    </w:pPr>
    <w:rPr>
      <w:rFonts w:ascii="Verdana" w:hAnsi="Verdana" w:cs="Verdana"/>
      <w:sz w:val="20"/>
    </w:rPr>
  </w:style>
  <w:style w:type="paragraph" w:customStyle="1" w:styleId="Corpodeltesto21">
    <w:name w:val="Corpo del testo 21"/>
    <w:basedOn w:val="Normale"/>
    <w:pPr>
      <w:widowControl w:val="0"/>
      <w:spacing w:before="120"/>
      <w:jc w:val="both"/>
    </w:p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odyTextIndent3">
    <w:name w:val="Body Text Indent 3"/>
    <w:basedOn w:val="Normale"/>
    <w:pPr>
      <w:ind w:left="426"/>
      <w:jc w:val="both"/>
    </w:pPr>
  </w:style>
  <w:style w:type="paragraph" w:customStyle="1" w:styleId="Corpodeltesto32">
    <w:name w:val="Corpo del testo 32"/>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sz w:val="20"/>
      <w:szCs w:val="20"/>
    </w:rPr>
  </w:style>
  <w:style w:type="paragraph" w:styleId="NormaleWeb">
    <w:name w:val="Normal (Web)"/>
    <w:basedOn w:val="Normale"/>
    <w:pPr>
      <w:spacing w:before="100" w:after="100"/>
    </w:pPr>
    <w:rPr>
      <w:rFonts w:ascii="Arial Unicode MS" w:eastAsia="Arial Unicode MS" w:hAnsi="Arial Unicode MS" w:cs="Arial Unicode MS"/>
    </w:rPr>
  </w:style>
  <w:style w:type="paragraph" w:customStyle="1" w:styleId="Stile4">
    <w:name w:val="Stile4"/>
    <w:basedOn w:val="Normale"/>
    <w:pPr>
      <w:jc w:val="both"/>
    </w:pPr>
    <w:rPr>
      <w:rFonts w:ascii="Garamond" w:hAnsi="Garamond" w:cs="Garamond"/>
      <w:sz w:val="18"/>
      <w:szCs w:val="20"/>
    </w:rPr>
  </w:style>
  <w:style w:type="paragraph" w:customStyle="1" w:styleId="Testodelblocco1">
    <w:name w:val="Testo del blocco1"/>
    <w:basedOn w:val="Normale"/>
    <w:pPr>
      <w:tabs>
        <w:tab w:val="left" w:pos="426"/>
      </w:tabs>
      <w:ind w:left="357" w:right="-1"/>
      <w:jc w:val="both"/>
    </w:pPr>
    <w:rPr>
      <w:rFonts w:ascii="Tahoma" w:hAnsi="Tahoma" w:cs="Tahoma"/>
      <w:sz w:val="18"/>
      <w:szCs w:val="18"/>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western">
    <w:name w:val="western"/>
    <w:basedOn w:val="Normale"/>
    <w:pPr>
      <w:suppressAutoHyphens w:val="0"/>
      <w:spacing w:before="100"/>
    </w:pPr>
    <w:rPr>
      <w:rFonts w:ascii="Arial" w:eastAsia="Arial Unicode MS" w:hAnsi="Arial" w:cs="Arial"/>
      <w:sz w:val="16"/>
      <w:szCs w:val="16"/>
    </w:rPr>
  </w:style>
  <w:style w:type="paragraph" w:customStyle="1" w:styleId="Normale2">
    <w:name w:val="Normale2"/>
    <w:pPr>
      <w:widowControl w:val="0"/>
      <w:suppressAutoHyphens/>
    </w:pPr>
    <w:rPr>
      <w:rFonts w:eastAsia="SimSun" w:cs="Mangal"/>
      <w:kern w:val="2"/>
      <w:sz w:val="24"/>
      <w:szCs w:val="24"/>
      <w:lang w:eastAsia="zh-CN" w:bidi="hi-IN"/>
    </w:rPr>
  </w:style>
  <w:style w:type="paragraph" w:customStyle="1" w:styleId="Default">
    <w:name w:val="Default"/>
    <w:basedOn w:val="Normale"/>
    <w:pPr>
      <w:autoSpaceDE w:val="0"/>
    </w:pPr>
    <w:rPr>
      <w:color w:val="000000"/>
      <w:lang w:bidi="hi-IN"/>
    </w:rPr>
  </w:style>
  <w:style w:type="paragraph" w:customStyle="1" w:styleId="Contenutocornice">
    <w:name w:val="Contenuto cornice"/>
    <w:basedOn w:val="Corpotesto"/>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Normale"/>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Normale"/>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Normale"/>
    <w:pPr>
      <w:tabs>
        <w:tab w:val="left" w:pos="1788"/>
      </w:tabs>
      <w:ind w:left="720"/>
      <w:jc w:val="both"/>
    </w:pPr>
  </w:style>
  <w:style w:type="paragraph" w:customStyle="1" w:styleId="ListParagraph">
    <w:name w:val="List Paragraph"/>
    <w:basedOn w:val="Normale"/>
    <w:pPr>
      <w:ind w:left="720"/>
    </w:pPr>
    <w:rPr>
      <w:rFonts w:eastAsia="Calibri"/>
      <w:lang w:eastAsia="it-IT"/>
    </w:rPr>
  </w:style>
  <w:style w:type="paragraph" w:customStyle="1" w:styleId="NormalWeb">
    <w:name w:val="Normal (Web)"/>
    <w:basedOn w:val="Normale"/>
    <w:pPr>
      <w:spacing w:before="280" w:after="119"/>
    </w:pPr>
  </w:style>
  <w:style w:type="paragraph" w:customStyle="1" w:styleId="Intestazione1">
    <w:name w:val="Intestazione1"/>
    <w:basedOn w:val="Normale"/>
    <w:pPr>
      <w:keepNext/>
      <w:spacing w:before="240" w:after="120"/>
    </w:pPr>
    <w:rPr>
      <w:rFonts w:ascii="Arial" w:eastAsia="Mangal" w:hAnsi="Arial"/>
      <w:sz w:val="28"/>
      <w:szCs w:val="28"/>
    </w:rPr>
  </w:style>
  <w:style w:type="paragraph" w:customStyle="1" w:styleId="Didascalia1">
    <w:name w:val="Didascalia1"/>
    <w:basedOn w:val="Normale"/>
    <w:pPr>
      <w:spacing w:before="120" w:after="120"/>
    </w:pPr>
    <w:rPr>
      <w:rFonts w:eastAsia="Mangal"/>
      <w:iCs/>
      <w:lang/>
    </w:rPr>
  </w:style>
  <w:style w:type="paragraph" w:styleId="Testofumetto">
    <w:name w:val="Balloon Text"/>
    <w:basedOn w:val="Normale"/>
    <w:rPr>
      <w:rFonts w:ascii="Tahoma" w:eastAsia="Tahoma" w:hAnsi="Tahoma"/>
      <w:sz w:val="16"/>
      <w:szCs w:val="16"/>
    </w:rPr>
  </w:style>
  <w:style w:type="paragraph" w:styleId="Paragrafoelenco">
    <w:name w:val="List Paragraph"/>
    <w:basedOn w:val="Normale"/>
    <w:qFormat/>
    <w:pPr>
      <w:suppressAutoHyphens w:val="0"/>
      <w:spacing w:line="276" w:lineRule="auto"/>
      <w:ind w:left="720"/>
      <w:jc w:val="both"/>
    </w:pPr>
    <w:rPr>
      <w:rFonts w:ascii="Garamond" w:eastAsia="Garamond" w:hAnsi="Garamond"/>
      <w:szCs w:val="22"/>
    </w:rPr>
  </w:style>
  <w:style w:type="paragraph" w:customStyle="1" w:styleId="Standard">
    <w:name w:val="Standard"/>
    <w:pPr>
      <w:suppressAutoHyphens/>
    </w:pPr>
    <w:rPr>
      <w:rFonts w:cs="Liberation Serif"/>
      <w:kern w:val="2"/>
      <w:sz w:val="24"/>
      <w:szCs w:val="24"/>
      <w:lang w:eastAsia="ar-SA" w:bidi="hi-IN"/>
    </w:rPr>
  </w:style>
  <w:style w:type="paragraph" w:customStyle="1" w:styleId="Corpodeltesto31">
    <w:name w:val="Corpo del testo 31"/>
    <w:basedOn w:val="Normale"/>
    <w:pPr>
      <w:spacing w:line="259" w:lineRule="exact"/>
      <w:jc w:val="both"/>
    </w:pPr>
    <w:rPr>
      <w:b/>
    </w:rPr>
  </w:style>
  <w:style w:type="paragraph" w:customStyle="1" w:styleId="Normale1">
    <w:name w:val="Normale1"/>
    <w:pPr>
      <w:suppressAutoHyphens/>
      <w:spacing w:after="160"/>
    </w:pPr>
    <w:rPr>
      <w:rFonts w:ascii="Calibri" w:eastAsia="Calibri" w:hAnsi="Calibri" w:cs="Liberation Serif"/>
      <w:kern w:val="2"/>
      <w:sz w:val="22"/>
      <w:szCs w:val="22"/>
      <w:lang w:eastAsia="zh-CN"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lang w:eastAsia="ar-SA"/>
    </w:rPr>
  </w:style>
  <w:style w:type="paragraph" w:customStyle="1" w:styleId="NoSpacing">
    <w:name w:val="No Spacing"/>
    <w:basedOn w:val="Normale"/>
    <w:pPr>
      <w:suppressAutoHyphens w:val="0"/>
      <w:spacing w:after="120"/>
      <w:jc w:val="both"/>
    </w:pPr>
    <w:rPr>
      <w:rFonts w:ascii="Calibri" w:eastAsia="Calibri" w:hAnsi="Calibri"/>
      <w:sz w:val="18"/>
      <w:szCs w:val="20"/>
      <w:lang w:eastAsia="ar-SA"/>
    </w:rPr>
  </w:style>
  <w:style w:type="paragraph" w:customStyle="1" w:styleId="DefinitionTerm">
    <w:name w:val="Definition Term"/>
    <w:basedOn w:val="Normale"/>
    <w:rPr>
      <w:lang w:val="ar-SA"/>
    </w:rPr>
  </w:style>
  <w:style w:type="paragraph" w:customStyle="1" w:styleId="DefinitionList">
    <w:name w:val="Definition List"/>
    <w:basedOn w:val="Normale"/>
    <w:pPr>
      <w:ind w:left="360"/>
    </w:pPr>
    <w:rPr>
      <w:lang w:val="ar-SA"/>
    </w:rPr>
  </w:style>
  <w:style w:type="paragraph" w:customStyle="1" w:styleId="H1">
    <w:name w:val="H1"/>
    <w:basedOn w:val="Normale"/>
    <w:pPr>
      <w:keepNext/>
      <w:spacing w:before="100" w:after="100"/>
    </w:pPr>
    <w:rPr>
      <w:b/>
      <w:sz w:val="48"/>
      <w:lang w:val="ar-SA"/>
    </w:rPr>
  </w:style>
  <w:style w:type="paragraph" w:customStyle="1" w:styleId="H2">
    <w:name w:val="H2"/>
    <w:basedOn w:val="Normale"/>
    <w:pPr>
      <w:keepNext/>
      <w:spacing w:before="100" w:after="100"/>
    </w:pPr>
    <w:rPr>
      <w:b/>
      <w:sz w:val="36"/>
      <w:lang w:val="ar-SA"/>
    </w:rPr>
  </w:style>
  <w:style w:type="paragraph" w:customStyle="1" w:styleId="H3">
    <w:name w:val="H3"/>
    <w:basedOn w:val="Normale"/>
    <w:pPr>
      <w:keepNext/>
      <w:spacing w:before="100" w:after="100"/>
    </w:pPr>
    <w:rPr>
      <w:b/>
      <w:sz w:val="28"/>
      <w:lang w:val="ar-SA"/>
    </w:rPr>
  </w:style>
  <w:style w:type="paragraph" w:customStyle="1" w:styleId="H4">
    <w:name w:val="H4"/>
    <w:basedOn w:val="Normale"/>
    <w:pPr>
      <w:keepNext/>
      <w:spacing w:before="100" w:after="100"/>
    </w:pPr>
    <w:rPr>
      <w:b/>
      <w:lang w:val="ar-SA"/>
    </w:rPr>
  </w:style>
  <w:style w:type="paragraph" w:customStyle="1" w:styleId="H5">
    <w:name w:val="H5"/>
    <w:basedOn w:val="Normale"/>
    <w:pPr>
      <w:keepNext/>
      <w:spacing w:before="100" w:after="100"/>
    </w:pPr>
    <w:rPr>
      <w:b/>
      <w:sz w:val="20"/>
      <w:lang w:val="ar-SA"/>
    </w:rPr>
  </w:style>
  <w:style w:type="paragraph" w:customStyle="1" w:styleId="H6">
    <w:name w:val="H6"/>
    <w:basedOn w:val="Normale"/>
    <w:pPr>
      <w:keepNext/>
      <w:spacing w:before="100" w:after="100"/>
    </w:pPr>
    <w:rPr>
      <w:b/>
      <w:sz w:val="16"/>
      <w:lang w:val="ar-SA"/>
    </w:rPr>
  </w:style>
  <w:style w:type="paragraph" w:customStyle="1" w:styleId="Address">
    <w:name w:val="Address"/>
    <w:basedOn w:val="Normale"/>
    <w:rPr>
      <w:i/>
      <w:lang w:val="ar-SA"/>
    </w:rPr>
  </w:style>
  <w:style w:type="paragraph" w:customStyle="1" w:styleId="Blockquote">
    <w:name w:val="Blockquote"/>
    <w:basedOn w:val="Normale"/>
    <w:pPr>
      <w:spacing w:before="100" w:after="100"/>
      <w:ind w:left="360" w:right="360"/>
    </w:pPr>
    <w:rPr>
      <w:lang w:val="ar-SA"/>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sz w:val="20"/>
      <w:lang w:eastAsia="ar-SA"/>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Liberation Serif" w:hAnsi="Arial" w:cs="Liberation Serif"/>
      <w:vanish/>
      <w:kern w:val="2"/>
      <w:sz w:val="16"/>
      <w:szCs w:val="24"/>
      <w:lang w:eastAsia="hi-IN" w:bidi="hi-IN"/>
    </w:r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Liberation Serif" w:hAnsi="Arial" w:cs="Liberation Serif"/>
      <w:vanish/>
      <w:kern w:val="2"/>
      <w:sz w:val="16"/>
      <w:szCs w:val="24"/>
      <w:lang w:eastAsia="hi-IN" w:bidi="hi-IN"/>
    </w:rPr>
  </w:style>
  <w:style w:type="paragraph" w:customStyle="1" w:styleId="NormalTable">
    <w:name w:val="Normal Table"/>
    <w:pPr>
      <w:suppressAutoHyphens/>
      <w:spacing w:after="160" w:line="252" w:lineRule="auto"/>
    </w:pPr>
    <w:rPr>
      <w:rFonts w:ascii="Calibri" w:eastAsia="Liberation Serif" w:hAnsi="Calibri" w:cs="Liberation Serif"/>
      <w:kern w:val="2"/>
      <w:sz w:val="22"/>
      <w:szCs w:val="2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keywords/>
  <cp:lastModifiedBy>Federica FV. Vanicelli</cp:lastModifiedBy>
  <cp:revision>2</cp:revision>
  <cp:lastPrinted>2022-07-21T07:27:00Z</cp:lastPrinted>
  <dcterms:created xsi:type="dcterms:W3CDTF">2023-04-27T08:16:00Z</dcterms:created>
  <dcterms:modified xsi:type="dcterms:W3CDTF">2023-04-27T08:16:00Z</dcterms:modified>
</cp:coreProperties>
</file>